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5.0 -->
  <w:body>
    <w:p w:rsidR="00C97729" w:rsidRPr="009C6375" w:rsidP="00C97729" w14:paraId="0F4EA39A" w14:textId="77777777">
      <w:pPr>
        <w:pStyle w:val="Heading1"/>
        <w:spacing w:before="0"/>
        <w:jc w:val="center"/>
        <w:rPr>
          <w:rFonts w:ascii="Lato" w:eastAsia="Times New Roman" w:hAnsi="Lato" w:cs="Arial"/>
          <w:color w:val="ED7D31" w:themeColor="accent2"/>
          <w:sz w:val="22"/>
          <w:szCs w:val="22"/>
          <w:lang w:eastAsia="pl-PL"/>
        </w:rPr>
      </w:pPr>
      <w:bookmarkStart w:id="0" w:name="_Toc152669948"/>
      <w:bookmarkStart w:id="1" w:name="_Toc198195083"/>
      <w:r w:rsidRPr="009C6375">
        <w:rPr>
          <w:rFonts w:ascii="Lato" w:hAnsi="Lato"/>
          <w:color w:val="ED7D31" w:themeColor="accent2"/>
          <w:sz w:val="22"/>
          <w:szCs w:val="22"/>
        </w:rPr>
        <w:t>Załącznik nr 4 – zaktualizowany harmonogram działań</w:t>
      </w:r>
      <w:bookmarkEnd w:id="0"/>
      <w:bookmarkEnd w:id="1"/>
    </w:p>
    <w:p w:rsidR="00C97729" w:rsidRPr="009C6375" w:rsidP="00C97729" w14:paraId="56E6F235" w14:textId="77777777">
      <w:pPr>
        <w:spacing w:after="0" w:line="240" w:lineRule="auto"/>
        <w:jc w:val="right"/>
        <w:rPr>
          <w:rFonts w:ascii="Lato" w:eastAsia="Times New Roman" w:hAnsi="Lato" w:cs="Arial"/>
          <w:b/>
          <w:lang w:eastAsia="pl-PL"/>
        </w:rPr>
      </w:pPr>
      <w:r w:rsidRPr="009C6375">
        <w:rPr>
          <w:rFonts w:ascii="Lato" w:eastAsia="Times New Roman" w:hAnsi="Lato" w:cs="Arial"/>
          <w:b/>
          <w:lang w:eastAsia="pl-PL"/>
        </w:rPr>
        <w:t xml:space="preserve">Załącznik nr  _____ </w:t>
      </w:r>
    </w:p>
    <w:p w:rsidR="00C97729" w:rsidRPr="009C6375" w:rsidP="00C97729" w14:paraId="74E6BBFC" w14:textId="77777777">
      <w:pPr>
        <w:spacing w:before="120" w:after="120" w:line="360" w:lineRule="auto"/>
        <w:jc w:val="right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Arial"/>
          <w:lang w:eastAsia="pl-PL"/>
        </w:rPr>
        <w:t>do umowy nr ...................................................</w:t>
      </w:r>
    </w:p>
    <w:p w:rsidR="00C97729" w:rsidRPr="009C6375" w:rsidP="00C97729" w14:paraId="52C69F7E" w14:textId="77777777">
      <w:pPr>
        <w:spacing w:before="120" w:after="120" w:line="360" w:lineRule="auto"/>
        <w:jc w:val="right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Arial"/>
          <w:lang w:eastAsia="pl-PL"/>
        </w:rPr>
        <w:t>z dnia ....................................</w:t>
      </w:r>
    </w:p>
    <w:p w:rsidR="00C97729" w:rsidRPr="009C6375" w:rsidP="00C97729" w14:paraId="28E182CF" w14:textId="77777777">
      <w:pPr>
        <w:spacing w:after="0" w:line="240" w:lineRule="auto"/>
        <w:jc w:val="right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Arial"/>
          <w:lang w:eastAsia="pl-PL"/>
        </w:rPr>
        <w:t>...................................................</w:t>
      </w:r>
      <w:r w:rsidRPr="009C6375">
        <w:rPr>
          <w:rFonts w:ascii="Lato" w:eastAsia="Times New Roman" w:hAnsi="Lato" w:cs="Arial"/>
          <w:lang w:eastAsia="pl-PL"/>
        </w:rPr>
        <w:tab/>
      </w:r>
      <w:r w:rsidRPr="009C6375">
        <w:rPr>
          <w:rFonts w:ascii="Lato" w:eastAsia="Times New Roman" w:hAnsi="Lato" w:cs="Arial"/>
          <w:lang w:eastAsia="pl-PL"/>
        </w:rPr>
        <w:tab/>
        <w:t xml:space="preserve">         ..………………….…………………………………</w:t>
      </w:r>
    </w:p>
    <w:p w:rsidR="00C97729" w:rsidRPr="009C6375" w:rsidP="00C97729" w14:paraId="6E641776" w14:textId="77777777">
      <w:pPr>
        <w:spacing w:after="0" w:line="240" w:lineRule="auto"/>
        <w:ind w:firstLine="708"/>
        <w:jc w:val="right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Times New Roman"/>
          <w:lang w:eastAsia="pl-PL"/>
        </w:rPr>
        <w:t>(pieczęć organizacji)</w:t>
      </w:r>
      <w:r w:rsidRPr="009C6375">
        <w:rPr>
          <w:rFonts w:ascii="Lato" w:eastAsia="Times New Roman" w:hAnsi="Lato" w:cs="Arial"/>
          <w:lang w:eastAsia="pl-PL"/>
        </w:rPr>
        <w:t xml:space="preserve">         </w:t>
      </w:r>
      <w:r w:rsidRPr="009C6375">
        <w:rPr>
          <w:rFonts w:ascii="Lato" w:eastAsia="Times New Roman" w:hAnsi="Lato" w:cs="Arial"/>
          <w:lang w:eastAsia="pl-PL"/>
        </w:rPr>
        <w:tab/>
        <w:t xml:space="preserve">         </w:t>
      </w:r>
      <w:r w:rsidRPr="009C6375">
        <w:rPr>
          <w:rFonts w:ascii="Lato" w:eastAsia="Times New Roman" w:hAnsi="Lato" w:cs="Arial"/>
          <w:lang w:eastAsia="pl-PL"/>
        </w:rPr>
        <w:tab/>
      </w:r>
      <w:r w:rsidRPr="009C6375">
        <w:rPr>
          <w:rFonts w:ascii="Lato" w:eastAsia="Times New Roman" w:hAnsi="Lato" w:cs="Arial"/>
          <w:lang w:eastAsia="pl-PL"/>
        </w:rPr>
        <w:tab/>
        <w:t xml:space="preserve">      (Data i miejsce złożenia zaktualizowanego harmonogramu)</w:t>
      </w:r>
    </w:p>
    <w:p w:rsidR="00C97729" w:rsidRPr="009C6375" w:rsidP="00C97729" w14:paraId="10E50906" w14:textId="77777777">
      <w:pPr>
        <w:tabs>
          <w:tab w:val="left" w:pos="-567"/>
        </w:tabs>
        <w:spacing w:after="0" w:line="240" w:lineRule="auto"/>
        <w:rPr>
          <w:rFonts w:ascii="Lato" w:eastAsia="Times New Roman" w:hAnsi="Lato" w:cs="Times New Roman"/>
          <w:lang w:eastAsia="pl-PL"/>
        </w:rPr>
      </w:pPr>
      <w:r w:rsidRPr="009C6375">
        <w:rPr>
          <w:rFonts w:ascii="Lato" w:eastAsia="Times New Roman" w:hAnsi="Lato" w:cs="Times New Roman"/>
          <w:lang w:eastAsia="pl-PL"/>
        </w:rPr>
        <w:tab/>
      </w:r>
    </w:p>
    <w:p w:rsidR="00C97729" w:rsidRPr="009C6375" w:rsidP="00C97729" w14:paraId="3D97E819" w14:textId="77777777">
      <w:pPr>
        <w:spacing w:after="0" w:line="240" w:lineRule="auto"/>
        <w:jc w:val="center"/>
        <w:rPr>
          <w:rFonts w:ascii="Lato" w:eastAsia="Times New Roman" w:hAnsi="Lato" w:cs="Times New Roman"/>
          <w:b/>
          <w:lang w:eastAsia="pl-PL"/>
        </w:rPr>
      </w:pPr>
      <w:r w:rsidRPr="009C6375">
        <w:rPr>
          <w:rFonts w:ascii="Lato" w:eastAsia="Times New Roman" w:hAnsi="Lato" w:cs="Times New Roman"/>
          <w:b/>
          <w:lang w:eastAsia="pl-PL"/>
        </w:rPr>
        <w:t xml:space="preserve">Zaktualizowany harmonogram </w:t>
      </w:r>
    </w:p>
    <w:p w:rsidR="00C97729" w:rsidRPr="009C6375" w:rsidP="00C97729" w14:paraId="07AFD469" w14:textId="77777777">
      <w:pPr>
        <w:spacing w:after="0" w:line="240" w:lineRule="auto"/>
        <w:jc w:val="center"/>
        <w:rPr>
          <w:rFonts w:ascii="Lato" w:eastAsia="Times New Roman" w:hAnsi="Lato" w:cs="Times New Roman"/>
          <w:b/>
          <w:lang w:eastAsia="pl-PL"/>
        </w:rPr>
      </w:pPr>
      <w:r w:rsidRPr="009C6375">
        <w:rPr>
          <w:rFonts w:ascii="Lato" w:eastAsia="Times New Roman" w:hAnsi="Lato" w:cs="Times New Roman"/>
          <w:b/>
          <w:lang w:eastAsia="pl-PL"/>
        </w:rPr>
        <w:t>do oferty realizacji zadania publicznego pn.:</w:t>
      </w:r>
      <w:r w:rsidRPr="009C6375">
        <w:rPr>
          <w:rFonts w:ascii="Lato" w:eastAsia="Arial" w:hAnsi="Lato" w:cs="Calibri"/>
          <w:lang w:eastAsia="pl-PL"/>
        </w:rPr>
        <w:t xml:space="preserve"> </w:t>
      </w:r>
    </w:p>
    <w:p w:rsidR="00C97729" w:rsidRPr="009C6375" w:rsidP="00C97729" w14:paraId="7F748500" w14:textId="77777777">
      <w:pPr>
        <w:spacing w:after="0" w:line="240" w:lineRule="auto"/>
        <w:jc w:val="center"/>
        <w:rPr>
          <w:rFonts w:ascii="Lato" w:eastAsia="Times New Roman" w:hAnsi="Lato" w:cs="Times New Roman"/>
          <w:b/>
          <w:lang w:eastAsia="pl-PL"/>
        </w:rPr>
      </w:pPr>
    </w:p>
    <w:p w:rsidR="00C97729" w:rsidRPr="009C6375" w:rsidP="00C97729" w14:paraId="341F4E6E" w14:textId="77777777">
      <w:pPr>
        <w:spacing w:after="0" w:line="240" w:lineRule="auto"/>
        <w:jc w:val="center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Times New Roman"/>
          <w:lang w:eastAsia="pl-PL"/>
        </w:rPr>
        <w:t xml:space="preserve">…………………………………………………………………………………………………. </w:t>
      </w:r>
      <w:r w:rsidRPr="009C6375">
        <w:rPr>
          <w:rFonts w:ascii="Lato" w:eastAsia="Times New Roman" w:hAnsi="Lato" w:cs="Arial"/>
          <w:lang w:val="x-none" w:eastAsia="pl-PL"/>
        </w:rPr>
        <w:t>(tytuł zadania publicznego)</w:t>
      </w:r>
    </w:p>
    <w:p w:rsidR="00C97729" w:rsidRPr="009C6375" w:rsidP="00C97729" w14:paraId="3010AE80" w14:textId="77777777">
      <w:pPr>
        <w:spacing w:after="0" w:line="240" w:lineRule="auto"/>
        <w:jc w:val="center"/>
        <w:rPr>
          <w:rFonts w:ascii="Lato" w:eastAsia="Times New Roman" w:hAnsi="Lato" w:cs="Arial"/>
          <w:lang w:eastAsia="pl-PL"/>
        </w:rPr>
      </w:pPr>
    </w:p>
    <w:tbl>
      <w:tblPr>
        <w:tblW w:w="9776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668"/>
        <w:gridCol w:w="1887"/>
        <w:gridCol w:w="1887"/>
        <w:gridCol w:w="1887"/>
        <w:gridCol w:w="2447"/>
      </w:tblGrid>
      <w:tr w14:paraId="796B05E7" w14:textId="77777777" w:rsidTr="00C97729">
        <w:tblPrEx>
          <w:tblW w:w="9776" w:type="dxa"/>
          <w:tblLayout w:type="fixed"/>
          <w:tblLook w:val="0000"/>
        </w:tblPrEx>
        <w:trPr>
          <w:trHeight w:val="889"/>
        </w:trPr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C97729" w:rsidRPr="009C6375" w:rsidP="00C97729" w14:paraId="0B03247E" w14:textId="77777777">
            <w:pPr>
              <w:spacing w:after="0" w:line="240" w:lineRule="auto"/>
              <w:ind w:left="284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 xml:space="preserve">Plan i harmonogram działań na rok ………………..……. </w:t>
            </w:r>
          </w:p>
          <w:p w:rsidR="00C97729" w:rsidRPr="009C6375" w:rsidP="00C97729" w14:paraId="129BADE6" w14:textId="77777777">
            <w:pPr>
              <w:spacing w:after="0" w:line="240" w:lineRule="auto"/>
              <w:ind w:left="239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</w:rPr>
              <w:t>(należy wymienić i opisać w porządku logicznym wszystkie planowane w ofercie działania oraz określić ich uczestników i miejsce ich realizacji)</w:t>
            </w:r>
          </w:p>
        </w:tc>
      </w:tr>
      <w:tr w14:paraId="7E5C8841" w14:textId="77777777" w:rsidTr="00C97729">
        <w:tblPrEx>
          <w:tblW w:w="9776" w:type="dxa"/>
          <w:tblLayout w:type="fixed"/>
          <w:tblLook w:val="0000"/>
        </w:tblPrEx>
        <w:trPr>
          <w:trHeight w:val="111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C97729" w:rsidRPr="009C6375" w:rsidP="00C97729" w14:paraId="19CE5559" w14:textId="77777777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Nazwa działania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C97729" w:rsidRPr="009C6375" w:rsidP="00C97729" w14:paraId="1BACF680" w14:textId="77777777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Opis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C97729" w:rsidRPr="009C6375" w:rsidP="00C97729" w14:paraId="557944B2" w14:textId="77777777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Grupa docelowa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C97729" w:rsidRPr="009C6375" w:rsidP="00C97729" w14:paraId="284D4359" w14:textId="77777777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Planowany termin realizacji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C97729" w:rsidRPr="009C6375" w:rsidP="00C97729" w14:paraId="371D6947" w14:textId="77777777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Zakres działania realizowany przez podmiot niebędący stroną umowy</w:t>
            </w:r>
            <w:r w:rsidRPr="009C6375">
              <w:rPr>
                <w:rFonts w:ascii="Lato" w:eastAsia="Times New Roman" w:hAnsi="Lato" w:cs="Times New Roman"/>
                <w:b/>
                <w:vertAlign w:val="superscript"/>
              </w:rPr>
              <w:t xml:space="preserve"> </w:t>
            </w:r>
            <w:r w:rsidRPr="009C6375">
              <w:rPr>
                <w:rFonts w:ascii="Lato" w:eastAsia="Times New Roman" w:hAnsi="Lato" w:cs="Times New Roman"/>
                <w:vertAlign w:val="superscript"/>
              </w:rPr>
              <w:t>1)</w:t>
            </w:r>
          </w:p>
        </w:tc>
      </w:tr>
      <w:tr w14:paraId="2DE60270" w14:textId="77777777" w:rsidTr="00C97729">
        <w:tblPrEx>
          <w:tblW w:w="9776" w:type="dxa"/>
          <w:tblLayout w:type="fixed"/>
          <w:tblLook w:val="0000"/>
        </w:tblPrEx>
        <w:trPr>
          <w:trHeight w:val="79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3EE4200C" w14:textId="77777777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50AE3EB4" w14:textId="77777777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47A87122" w14:textId="77777777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2408F4DA" w14:textId="77777777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06A61E53" w14:textId="77777777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</w:tr>
      <w:tr w14:paraId="37460A58" w14:textId="77777777" w:rsidTr="00C97729">
        <w:tblPrEx>
          <w:tblW w:w="9776" w:type="dxa"/>
          <w:tblLayout w:type="fixed"/>
          <w:tblLook w:val="0000"/>
        </w:tblPrEx>
        <w:trPr>
          <w:trHeight w:val="79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6BF84393" w14:textId="77777777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2E4543C8" w14:textId="77777777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3246205B" w14:textId="77777777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47540E96" w14:textId="77777777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7EC06DED" w14:textId="77777777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</w:tr>
      <w:tr w14:paraId="0BC61394" w14:textId="77777777" w:rsidTr="00C97729">
        <w:tblPrEx>
          <w:tblW w:w="9776" w:type="dxa"/>
          <w:tblLayout w:type="fixed"/>
          <w:tblLook w:val="0000"/>
        </w:tblPrEx>
        <w:trPr>
          <w:trHeight w:val="79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1507A584" w14:textId="77777777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616580BC" w14:textId="77777777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0E088697" w14:textId="77777777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781FFD9C" w14:textId="77777777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7E5130B2" w14:textId="77777777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</w:tr>
      <w:tr w14:paraId="5B4F69AD" w14:textId="77777777" w:rsidTr="00C97729">
        <w:tblPrEx>
          <w:tblW w:w="9776" w:type="dxa"/>
          <w:tblLayout w:type="fixed"/>
          <w:tblLook w:val="0000"/>
        </w:tblPrEx>
        <w:trPr>
          <w:trHeight w:val="79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48E9D26E" w14:textId="77777777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4D3AB29B" w14:textId="77777777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5FE2CCAF" w14:textId="77777777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1AD33064" w14:textId="77777777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32F42580" w14:textId="77777777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</w:tr>
      <w:tr w14:paraId="0B6EB177" w14:textId="77777777" w:rsidTr="00C97729">
        <w:tblPrEx>
          <w:tblW w:w="9776" w:type="dxa"/>
          <w:tblLayout w:type="fixed"/>
          <w:tblLook w:val="0000"/>
        </w:tblPrEx>
        <w:trPr>
          <w:trHeight w:val="79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10960B4F" w14:textId="77777777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673C9A08" w14:textId="77777777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1AEE17EC" w14:textId="77777777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3B188B9B" w14:textId="77777777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37B08F1A" w14:textId="77777777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</w:tr>
    </w:tbl>
    <w:p w:rsidR="00C97729" w:rsidRPr="009C6375" w:rsidP="00C97729" w14:paraId="309ACD9D" w14:textId="77777777">
      <w:pPr>
        <w:ind w:left="4956"/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</w:rPr>
        <w:t>……………………………………………………….</w:t>
      </w:r>
    </w:p>
    <w:p w:rsidR="00C97729" w:rsidRPr="009C6375" w:rsidP="00C97729" w14:paraId="3DCEE065" w14:textId="77777777">
      <w:pPr>
        <w:ind w:left="4956"/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</w:rPr>
        <w:t>……………………………………………………….</w:t>
      </w:r>
    </w:p>
    <w:p w:rsidR="00C97729" w:rsidRPr="009C6375" w:rsidP="00C97729" w14:paraId="44834CCC" w14:textId="77777777">
      <w:pPr>
        <w:ind w:left="4956"/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</w:rPr>
        <w:t xml:space="preserve">(podpis osoby upoważnionej lub podpisy osób upoważnionych do składania oświadczeń woli </w:t>
      </w:r>
      <w:r w:rsidRPr="009C6375">
        <w:rPr>
          <w:rFonts w:ascii="Lato" w:eastAsia="Times New Roman" w:hAnsi="Lato" w:cs="Times New Roman"/>
        </w:rPr>
        <w:br/>
        <w:t>w imieniu Oferenta/Oferentów)</w:t>
      </w:r>
    </w:p>
    <w:p w:rsidR="00C97729" w:rsidRPr="009C6375" w:rsidP="00C97729" w14:paraId="7C25FA3C" w14:textId="77777777">
      <w:pPr>
        <w:spacing w:after="0"/>
        <w:rPr>
          <w:rFonts w:ascii="Lato" w:eastAsia="Times New Roman" w:hAnsi="Lato" w:cs="Times New Roman"/>
          <w:u w:val="single"/>
        </w:rPr>
      </w:pPr>
      <w:r w:rsidRPr="009C6375">
        <w:rPr>
          <w:rFonts w:ascii="Lato" w:eastAsia="Times New Roman" w:hAnsi="Lato" w:cs="Times New Roman"/>
          <w:u w:val="single"/>
        </w:rPr>
        <w:t>Uwaga</w:t>
      </w:r>
    </w:p>
    <w:p w:rsidR="00C97729" w:rsidRPr="009C6375" w:rsidP="00C97729" w14:paraId="57FDBE9D" w14:textId="733E8FFF">
      <w:pPr>
        <w:spacing w:after="0"/>
        <w:jc w:val="both"/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</w:rPr>
        <w:t>Osoba(-y) uprawniona(-e) do podpisywania zaktualizowanego harmonogramu realizacji zadania publicznego, niedysponująca(-e) pieczęcią imienną, winna(-y) podpisać się czytelnie pełnym imieniem i nazwiskiem z zaznaczeniem pełnionej przez nią(-e) funkcji w podmiocie(-</w:t>
      </w:r>
      <w:r w:rsidRPr="009C6375">
        <w:rPr>
          <w:rFonts w:ascii="Lato" w:eastAsia="Times New Roman" w:hAnsi="Lato" w:cs="Times New Roman"/>
        </w:rPr>
        <w:t>tach</w:t>
      </w:r>
      <w:r w:rsidRPr="009C6375">
        <w:rPr>
          <w:rFonts w:ascii="Lato" w:eastAsia="Times New Roman" w:hAnsi="Lato" w:cs="Times New Roman"/>
        </w:rPr>
        <w:t>) składającym(-</w:t>
      </w:r>
      <w:r w:rsidRPr="009C6375">
        <w:rPr>
          <w:rFonts w:ascii="Lato" w:eastAsia="Times New Roman" w:hAnsi="Lato" w:cs="Times New Roman"/>
        </w:rPr>
        <w:t>ych</w:t>
      </w:r>
      <w:r w:rsidRPr="009C6375">
        <w:rPr>
          <w:rFonts w:ascii="Lato" w:eastAsia="Times New Roman" w:hAnsi="Lato" w:cs="Times New Roman"/>
        </w:rPr>
        <w:t>) ofertę</w:t>
      </w:r>
    </w:p>
    <w:p w:rsidR="00C97729" w:rsidRPr="009C6375" w:rsidP="00C97729" w14:paraId="3C867FC0" w14:textId="77777777">
      <w:pPr>
        <w:rPr>
          <w:rFonts w:ascii="Lato" w:eastAsia="Times New Roman" w:hAnsi="Lato" w:cs="Times New Roman"/>
        </w:rPr>
      </w:pPr>
    </w:p>
    <w:p w:rsidR="005F3DCC" w:rsidP="00C97729" w14:paraId="0EDFC61D" w14:textId="504C5E0D">
      <w:pPr>
        <w:contextualSpacing/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  <w:vertAlign w:val="superscript"/>
        </w:rPr>
        <w:t>1)</w:t>
      </w:r>
      <w:r w:rsidRPr="009C6375">
        <w:rPr>
          <w:rFonts w:ascii="Lato" w:eastAsia="Times New Roman" w:hAnsi="Lato" w:cs="Times New Roman"/>
        </w:rPr>
        <w:t>Dotyczy zakresu działania tej części zadania, która będzie realizowana przez podmiot niebędący stroną umowy, o którym mowa w art. 16 ust. 4 ustawy z dnia 24 kwietnia 2003 r. o działalności pożytku publicznego i o wolontariacie.</w:t>
      </w:r>
    </w:p>
    <w:p w:rsidR="005F3DCC" w14:paraId="1CC1049F" w14:textId="77777777">
      <w:pPr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br w:type="page"/>
      </w:r>
    </w:p>
    <w:p w:rsidR="00C97729" w:rsidRPr="009C6375" w:rsidP="00C97729" w14:paraId="3444D92D" w14:textId="77777777">
      <w:pPr>
        <w:contextualSpacing/>
        <w:rPr>
          <w:rFonts w:ascii="Lato" w:eastAsia="Times New Roman" w:hAnsi="Lato" w:cs="Times New Roman"/>
        </w:rPr>
      </w:pPr>
    </w:p>
    <w:p w:rsidR="00C97729" w:rsidRPr="009C6375" w:rsidP="00C97729" w14:paraId="39C00673" w14:textId="77777777">
      <w:pPr>
        <w:pStyle w:val="Heading1"/>
        <w:ind w:left="2977" w:hanging="2835"/>
        <w:jc w:val="left"/>
        <w:rPr>
          <w:rFonts w:ascii="Lato" w:hAnsi="Lato"/>
          <w:color w:val="ED7D31" w:themeColor="accent2"/>
          <w:sz w:val="22"/>
          <w:szCs w:val="22"/>
        </w:rPr>
      </w:pPr>
      <w:bookmarkStart w:id="2" w:name="_Hlk100486120"/>
      <w:bookmarkStart w:id="3" w:name="_Toc152669949"/>
      <w:bookmarkStart w:id="4" w:name="_Toc198195084"/>
      <w:r w:rsidRPr="009C6375">
        <w:rPr>
          <w:rFonts w:ascii="Lato" w:hAnsi="Lato"/>
          <w:color w:val="ED7D31" w:themeColor="accent2"/>
          <w:sz w:val="22"/>
          <w:szCs w:val="22"/>
        </w:rPr>
        <w:t xml:space="preserve">Załącznik nr 5 – </w:t>
      </w:r>
      <w:bookmarkEnd w:id="2"/>
      <w:r w:rsidRPr="009C6375">
        <w:rPr>
          <w:rFonts w:ascii="Lato" w:hAnsi="Lato"/>
          <w:color w:val="ED7D31" w:themeColor="accent2"/>
          <w:sz w:val="22"/>
          <w:szCs w:val="22"/>
        </w:rPr>
        <w:t>zaktualizowana kalkulacja przewidywanych kosztów realizacji zadania.</w:t>
      </w:r>
      <w:bookmarkEnd w:id="3"/>
      <w:bookmarkEnd w:id="4"/>
    </w:p>
    <w:p w:rsidR="00C97729" w:rsidRPr="009C6375" w:rsidP="00C97729" w14:paraId="16C4414C" w14:textId="77777777">
      <w:pPr>
        <w:spacing w:after="0" w:line="240" w:lineRule="auto"/>
        <w:jc w:val="right"/>
        <w:rPr>
          <w:rFonts w:ascii="Lato" w:eastAsia="Times New Roman" w:hAnsi="Lato" w:cs="Arial"/>
          <w:b/>
          <w:lang w:eastAsia="pl-PL"/>
        </w:rPr>
      </w:pPr>
      <w:r w:rsidRPr="009C6375">
        <w:rPr>
          <w:rFonts w:ascii="Lato" w:eastAsia="Times New Roman" w:hAnsi="Lato" w:cs="Arial"/>
          <w:b/>
          <w:lang w:eastAsia="pl-PL"/>
        </w:rPr>
        <w:t>Załącznik nr  ____</w:t>
      </w:r>
    </w:p>
    <w:p w:rsidR="00C97729" w:rsidRPr="009C6375" w:rsidP="00C97729" w14:paraId="0209BA15" w14:textId="77777777">
      <w:pPr>
        <w:spacing w:after="0" w:line="240" w:lineRule="auto"/>
        <w:jc w:val="right"/>
        <w:rPr>
          <w:rFonts w:ascii="Lato" w:eastAsia="Times New Roman" w:hAnsi="Lato" w:cs="Arial"/>
          <w:b/>
          <w:lang w:eastAsia="pl-PL"/>
        </w:rPr>
      </w:pPr>
    </w:p>
    <w:p w:rsidR="00C97729" w:rsidRPr="009C6375" w:rsidP="00C97729" w14:paraId="4A347751" w14:textId="77777777">
      <w:pPr>
        <w:spacing w:before="120" w:after="120" w:line="360" w:lineRule="auto"/>
        <w:jc w:val="right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Arial"/>
          <w:lang w:eastAsia="pl-PL"/>
        </w:rPr>
        <w:t>do umowy nr ....................................................................</w:t>
      </w:r>
    </w:p>
    <w:p w:rsidR="00C97729" w:rsidRPr="009C6375" w:rsidP="00C97729" w14:paraId="59D24767" w14:textId="77777777">
      <w:pPr>
        <w:spacing w:before="120" w:after="120" w:line="360" w:lineRule="auto"/>
        <w:jc w:val="right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Arial"/>
          <w:lang w:eastAsia="pl-PL"/>
        </w:rPr>
        <w:t>z dnia .........................................</w:t>
      </w:r>
    </w:p>
    <w:p w:rsidR="00C97729" w:rsidRPr="009C6375" w:rsidP="00C97729" w14:paraId="730A1740" w14:textId="77777777">
      <w:pPr>
        <w:spacing w:after="0" w:line="240" w:lineRule="auto"/>
        <w:jc w:val="right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Arial"/>
          <w:lang w:eastAsia="pl-PL"/>
        </w:rPr>
        <w:t>...................................................</w:t>
      </w:r>
      <w:r w:rsidRPr="009C6375">
        <w:rPr>
          <w:rFonts w:ascii="Lato" w:eastAsia="Times New Roman" w:hAnsi="Lato" w:cs="Arial"/>
          <w:lang w:eastAsia="pl-PL"/>
        </w:rPr>
        <w:tab/>
      </w:r>
      <w:r w:rsidRPr="009C6375">
        <w:rPr>
          <w:rFonts w:ascii="Lato" w:eastAsia="Times New Roman" w:hAnsi="Lato" w:cs="Arial"/>
          <w:lang w:eastAsia="pl-PL"/>
        </w:rPr>
        <w:tab/>
        <w:t xml:space="preserve">         ..………………….…………………………………</w:t>
      </w:r>
    </w:p>
    <w:p w:rsidR="00C97729" w:rsidRPr="009C6375" w:rsidP="00C97729" w14:paraId="652AF479" w14:textId="77777777">
      <w:pPr>
        <w:spacing w:after="0" w:line="240" w:lineRule="auto"/>
        <w:ind w:firstLine="708"/>
        <w:jc w:val="right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Times New Roman"/>
          <w:lang w:eastAsia="pl-PL"/>
        </w:rPr>
        <w:t>(pieczęć organizacji)</w:t>
      </w:r>
      <w:r w:rsidRPr="009C6375">
        <w:rPr>
          <w:rFonts w:ascii="Lato" w:eastAsia="Times New Roman" w:hAnsi="Lato" w:cs="Arial"/>
          <w:lang w:eastAsia="pl-PL"/>
        </w:rPr>
        <w:t xml:space="preserve">         </w:t>
      </w:r>
      <w:r w:rsidRPr="009C6375">
        <w:rPr>
          <w:rFonts w:ascii="Lato" w:eastAsia="Times New Roman" w:hAnsi="Lato" w:cs="Arial"/>
          <w:lang w:eastAsia="pl-PL"/>
        </w:rPr>
        <w:tab/>
        <w:t xml:space="preserve">         </w:t>
      </w:r>
      <w:r w:rsidRPr="009C6375">
        <w:rPr>
          <w:rFonts w:ascii="Lato" w:eastAsia="Times New Roman" w:hAnsi="Lato" w:cs="Arial"/>
          <w:lang w:eastAsia="pl-PL"/>
        </w:rPr>
        <w:tab/>
      </w:r>
      <w:r w:rsidRPr="009C6375">
        <w:rPr>
          <w:rFonts w:ascii="Lato" w:eastAsia="Times New Roman" w:hAnsi="Lato" w:cs="Arial"/>
          <w:lang w:eastAsia="pl-PL"/>
        </w:rPr>
        <w:tab/>
        <w:t xml:space="preserve"> (Data i miejsce złożenia zaktualizowanego harmonogramu)</w:t>
      </w:r>
    </w:p>
    <w:p w:rsidR="00C97729" w:rsidRPr="009C6375" w:rsidP="00C97729" w14:paraId="3BF1BA79" w14:textId="77777777">
      <w:pPr>
        <w:tabs>
          <w:tab w:val="left" w:pos="-567"/>
        </w:tabs>
        <w:spacing w:after="0" w:line="240" w:lineRule="auto"/>
        <w:rPr>
          <w:rFonts w:ascii="Lato" w:eastAsia="Times New Roman" w:hAnsi="Lato" w:cs="Times New Roman"/>
          <w:lang w:eastAsia="pl-PL"/>
        </w:rPr>
      </w:pPr>
      <w:r w:rsidRPr="009C6375">
        <w:rPr>
          <w:rFonts w:ascii="Lato" w:eastAsia="Times New Roman" w:hAnsi="Lato" w:cs="Times New Roman"/>
          <w:lang w:eastAsia="pl-PL"/>
        </w:rPr>
        <w:tab/>
      </w:r>
    </w:p>
    <w:p w:rsidR="00C97729" w:rsidRPr="009C6375" w:rsidP="00C97729" w14:paraId="438B78BE" w14:textId="77777777">
      <w:pPr>
        <w:spacing w:after="0" w:line="240" w:lineRule="auto"/>
        <w:jc w:val="center"/>
        <w:rPr>
          <w:rFonts w:ascii="Lato" w:eastAsia="Times New Roman" w:hAnsi="Lato" w:cs="Times New Roman"/>
          <w:b/>
          <w:lang w:eastAsia="pl-PL"/>
        </w:rPr>
      </w:pPr>
    </w:p>
    <w:p w:rsidR="00C97729" w:rsidRPr="009C6375" w:rsidP="00C97729" w14:paraId="58A3E11F" w14:textId="77777777">
      <w:pPr>
        <w:spacing w:after="0" w:line="240" w:lineRule="auto"/>
        <w:jc w:val="center"/>
        <w:rPr>
          <w:rFonts w:ascii="Lato" w:eastAsia="Times New Roman" w:hAnsi="Lato" w:cs="Times New Roman"/>
          <w:b/>
          <w:lang w:eastAsia="pl-PL"/>
        </w:rPr>
      </w:pPr>
      <w:r w:rsidRPr="009C6375">
        <w:rPr>
          <w:rFonts w:ascii="Lato" w:eastAsia="Times New Roman" w:hAnsi="Lato" w:cs="Times New Roman"/>
          <w:b/>
          <w:lang w:eastAsia="pl-PL"/>
        </w:rPr>
        <w:t xml:space="preserve">Zaktualizowana kalkulacja przewidywanych kosztów realizacji zadania </w:t>
      </w:r>
    </w:p>
    <w:p w:rsidR="00C97729" w:rsidRPr="009C6375" w:rsidP="00C97729" w14:paraId="220042C6" w14:textId="77777777">
      <w:pPr>
        <w:spacing w:after="0" w:line="240" w:lineRule="auto"/>
        <w:jc w:val="center"/>
        <w:rPr>
          <w:rFonts w:ascii="Lato" w:eastAsia="Arial" w:hAnsi="Lato" w:cs="Arial"/>
          <w:b/>
          <w:lang w:eastAsia="pl-PL"/>
        </w:rPr>
      </w:pPr>
      <w:r w:rsidRPr="009C6375">
        <w:rPr>
          <w:rFonts w:ascii="Lato" w:eastAsia="Times New Roman" w:hAnsi="Lato" w:cs="Times New Roman"/>
          <w:b/>
          <w:lang w:eastAsia="pl-PL"/>
        </w:rPr>
        <w:t xml:space="preserve">publicznego do oferty realizacji zadania publicznego pt. </w:t>
      </w:r>
    </w:p>
    <w:p w:rsidR="00C97729" w:rsidRPr="009C6375" w:rsidP="00C97729" w14:paraId="7F0E579B" w14:textId="77777777">
      <w:pPr>
        <w:spacing w:after="0" w:line="240" w:lineRule="auto"/>
        <w:jc w:val="center"/>
        <w:rPr>
          <w:rFonts w:ascii="Lato" w:eastAsia="Times New Roman" w:hAnsi="Lato" w:cs="Times New Roman"/>
          <w:b/>
          <w:lang w:eastAsia="pl-PL"/>
        </w:rPr>
      </w:pPr>
    </w:p>
    <w:p w:rsidR="00C97729" w:rsidRPr="009C6375" w:rsidP="00C97729" w14:paraId="6443BF8E" w14:textId="77777777">
      <w:pPr>
        <w:spacing w:after="0" w:line="240" w:lineRule="auto"/>
        <w:ind w:left="71" w:right="-108"/>
        <w:jc w:val="center"/>
        <w:rPr>
          <w:rFonts w:ascii="Lato" w:eastAsia="Times New Roman" w:hAnsi="Lato" w:cs="Times New Roman"/>
          <w:lang w:eastAsia="pl-PL"/>
        </w:rPr>
      </w:pPr>
      <w:r w:rsidRPr="009C6375">
        <w:rPr>
          <w:rFonts w:ascii="Lato" w:eastAsia="Times New Roman" w:hAnsi="Lato" w:cs="Times New Roman"/>
          <w:lang w:eastAsia="pl-PL"/>
        </w:rPr>
        <w:t>……………………………………………………..</w:t>
      </w:r>
    </w:p>
    <w:p w:rsidR="00C97729" w:rsidRPr="009C6375" w:rsidP="00C97729" w14:paraId="16189A4F" w14:textId="77777777">
      <w:pPr>
        <w:spacing w:after="0" w:line="240" w:lineRule="auto"/>
        <w:ind w:left="851" w:hanging="851"/>
        <w:jc w:val="center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Arial"/>
          <w:lang w:eastAsia="pl-PL"/>
        </w:rPr>
        <w:t>(tytuł zadania publicznego)</w:t>
      </w:r>
    </w:p>
    <w:p w:rsidR="00C97729" w:rsidRPr="009C6375" w:rsidP="00C97729" w14:paraId="48E47582" w14:textId="77777777">
      <w:pPr>
        <w:rPr>
          <w:rFonts w:ascii="Lato" w:eastAsia="Times New Roman" w:hAnsi="Lato" w:cs="Times New Roman"/>
        </w:rPr>
      </w:pP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08"/>
        <w:gridCol w:w="1109"/>
        <w:gridCol w:w="1108"/>
        <w:gridCol w:w="1109"/>
        <w:gridCol w:w="1108"/>
        <w:gridCol w:w="2675"/>
      </w:tblGrid>
      <w:tr w14:paraId="1335EE70" w14:textId="77777777" w:rsidTr="00C97729">
        <w:tblPrEx>
          <w:tblW w:w="8217" w:type="dxa"/>
          <w:tblLayout w:type="fixed"/>
          <w:tblLook w:val="0000"/>
        </w:tblPrEx>
        <w:trPr>
          <w:trHeight w:val="410"/>
        </w:trPr>
        <w:tc>
          <w:tcPr>
            <w:tcW w:w="8217" w:type="dxa"/>
            <w:gridSpan w:val="6"/>
            <w:shd w:val="clear" w:color="auto" w:fill="E2EFD9"/>
            <w:vAlign w:val="center"/>
          </w:tcPr>
          <w:p w:rsidR="00C97729" w:rsidRPr="009C6375" w:rsidP="00C97729" w14:paraId="7F7CC787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 xml:space="preserve">V.A Zestawienie kosztów realizacji zadania </w:t>
            </w:r>
          </w:p>
          <w:p w:rsidR="00C97729" w:rsidRPr="009C6375" w:rsidP="00C97729" w14:paraId="70FF74EF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</w:rPr>
              <w:t>(w sekcji V-A należy skalkulować i zamieścić wszystkie koszty realizacji zadania niezależnie od źródła finansowania wskazanego w sekcji V-B)</w:t>
            </w:r>
          </w:p>
        </w:tc>
      </w:tr>
      <w:tr w14:paraId="4C109752" w14:textId="77777777" w:rsidTr="00C97729">
        <w:tblPrEx>
          <w:tblW w:w="8217" w:type="dxa"/>
          <w:tblLayout w:type="fixed"/>
          <w:tblLook w:val="0000"/>
        </w:tblPrEx>
        <w:trPr>
          <w:trHeight w:val="255"/>
        </w:trPr>
        <w:tc>
          <w:tcPr>
            <w:tcW w:w="1108" w:type="dxa"/>
            <w:vMerge w:val="restart"/>
            <w:tcBorders>
              <w:right w:val="single" w:sz="4" w:space="0" w:color="auto"/>
            </w:tcBorders>
            <w:shd w:val="clear" w:color="auto" w:fill="E2EFD9"/>
            <w:vAlign w:val="center"/>
          </w:tcPr>
          <w:p w:rsidR="00C97729" w:rsidRPr="009C6375" w:rsidP="00C97729" w14:paraId="1708EAAC" w14:textId="77777777">
            <w:pPr>
              <w:spacing w:before="40" w:after="0" w:line="240" w:lineRule="auto"/>
              <w:ind w:left="376" w:hanging="284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Lp.</w:t>
            </w:r>
          </w:p>
        </w:tc>
        <w:tc>
          <w:tcPr>
            <w:tcW w:w="11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C97729" w:rsidRPr="009C6375" w:rsidP="00C97729" w14:paraId="4C1F93DD" w14:textId="77777777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Rodzaj kosztu</w:t>
            </w:r>
          </w:p>
        </w:tc>
        <w:tc>
          <w:tcPr>
            <w:tcW w:w="11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C97729" w:rsidRPr="009C6375" w:rsidP="00C97729" w14:paraId="727854C8" w14:textId="77777777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Rodzaj</w:t>
            </w:r>
          </w:p>
          <w:p w:rsidR="00C97729" w:rsidRPr="009C6375" w:rsidP="00C97729" w14:paraId="0D597226" w14:textId="77777777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miary</w:t>
            </w:r>
          </w:p>
        </w:tc>
        <w:tc>
          <w:tcPr>
            <w:tcW w:w="11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C97729" w:rsidRPr="009C6375" w:rsidP="00C97729" w14:paraId="3B7CC817" w14:textId="77777777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Koszt</w:t>
            </w:r>
          </w:p>
          <w:p w:rsidR="00C97729" w:rsidRPr="009C6375" w:rsidP="00C97729" w14:paraId="3D14DB3E" w14:textId="77777777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jednostkowy</w:t>
            </w:r>
          </w:p>
          <w:p w:rsidR="00C97729" w:rsidRPr="009C6375" w:rsidP="00C97729" w14:paraId="642BBEE6" w14:textId="77777777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[PLN]</w:t>
            </w:r>
          </w:p>
        </w:tc>
        <w:tc>
          <w:tcPr>
            <w:tcW w:w="11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C97729" w:rsidRPr="009C6375" w:rsidP="00C97729" w14:paraId="7D47748A" w14:textId="77777777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Liczba</w:t>
            </w:r>
          </w:p>
          <w:p w:rsidR="00C97729" w:rsidRPr="009C6375" w:rsidP="00C97729" w14:paraId="394EBD0E" w14:textId="77777777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jednostek</w:t>
            </w: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E2EFD9"/>
            <w:vAlign w:val="center"/>
          </w:tcPr>
          <w:p w:rsidR="00C97729" w:rsidRPr="009C6375" w:rsidP="00C97729" w14:paraId="1CB7A3B8" w14:textId="77777777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Wartość [PLN]</w:t>
            </w:r>
          </w:p>
        </w:tc>
      </w:tr>
      <w:tr w14:paraId="339440D8" w14:textId="77777777" w:rsidTr="00C97729">
        <w:tblPrEx>
          <w:tblW w:w="8217" w:type="dxa"/>
          <w:tblLayout w:type="fixed"/>
          <w:tblLook w:val="0000"/>
        </w:tblPrEx>
        <w:trPr>
          <w:trHeight w:val="255"/>
        </w:trPr>
        <w:tc>
          <w:tcPr>
            <w:tcW w:w="1108" w:type="dxa"/>
            <w:vMerge/>
            <w:tcBorders>
              <w:right w:val="single" w:sz="4" w:space="0" w:color="auto"/>
            </w:tcBorders>
            <w:shd w:val="clear" w:color="auto" w:fill="E2EFD9"/>
            <w:vAlign w:val="center"/>
          </w:tcPr>
          <w:p w:rsidR="00C97729" w:rsidRPr="009C6375" w:rsidP="00C97729" w14:paraId="3389F796" w14:textId="77777777">
            <w:pPr>
              <w:spacing w:before="40" w:after="0" w:line="240" w:lineRule="auto"/>
              <w:ind w:left="376" w:hanging="284"/>
              <w:jc w:val="center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C97729" w:rsidRPr="009C6375" w:rsidP="00C97729" w14:paraId="4EEC0451" w14:textId="77777777">
            <w:pPr>
              <w:spacing w:before="40" w:after="0" w:line="240" w:lineRule="auto"/>
              <w:ind w:left="376" w:hanging="284"/>
              <w:jc w:val="center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C97729" w:rsidRPr="009C6375" w:rsidP="00C97729" w14:paraId="4F6E7490" w14:textId="77777777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C97729" w:rsidRPr="009C6375" w:rsidP="00C97729" w14:paraId="5B7A89AF" w14:textId="77777777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C97729" w:rsidRPr="009C6375" w:rsidP="00C97729" w14:paraId="0700E275" w14:textId="77777777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E2EFD9"/>
            <w:vAlign w:val="center"/>
          </w:tcPr>
          <w:p w:rsidR="00C97729" w:rsidRPr="009C6375" w:rsidP="00C97729" w14:paraId="47FC5ADA" w14:textId="77777777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Razem</w:t>
            </w:r>
          </w:p>
          <w:p w:rsidR="00C97729" w:rsidRPr="009C6375" w:rsidP="00C97729" w14:paraId="37362773" w14:textId="77777777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</w:p>
        </w:tc>
      </w:tr>
      <w:tr w14:paraId="5EACDF4B" w14:textId="77777777" w:rsidTr="00C97729">
        <w:tblPrEx>
          <w:tblW w:w="8217" w:type="dxa"/>
          <w:tblLayout w:type="fixed"/>
          <w:tblLook w:val="0000"/>
        </w:tblPrEx>
        <w:trPr>
          <w:trHeight w:val="255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E2EFD9"/>
            <w:vAlign w:val="center"/>
          </w:tcPr>
          <w:p w:rsidR="00C97729" w:rsidRPr="009C6375" w:rsidP="00C97729" w14:paraId="59885EAE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I.</w:t>
            </w:r>
          </w:p>
        </w:tc>
        <w:tc>
          <w:tcPr>
            <w:tcW w:w="7109" w:type="dxa"/>
            <w:gridSpan w:val="5"/>
            <w:tcBorders>
              <w:left w:val="single" w:sz="4" w:space="0" w:color="auto"/>
            </w:tcBorders>
            <w:shd w:val="clear" w:color="auto" w:fill="E2EFD9"/>
            <w:vAlign w:val="center"/>
          </w:tcPr>
          <w:p w:rsidR="00C97729" w:rsidRPr="009C6375" w:rsidP="00C97729" w14:paraId="5FA52C99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 xml:space="preserve">Koszty realizacji działań </w:t>
            </w:r>
          </w:p>
        </w:tc>
      </w:tr>
      <w:tr w14:paraId="0331D0AA" w14:textId="77777777" w:rsidTr="00C97729">
        <w:tblPrEx>
          <w:tblW w:w="8217" w:type="dxa"/>
          <w:tblLayout w:type="fixed"/>
          <w:tblLook w:val="0000"/>
        </w:tblPrEx>
        <w:trPr>
          <w:trHeight w:val="255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28FF27CC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I.1.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5FA697FF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Działanie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1521F824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53394323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56D1692F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3ABD1740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14:paraId="0B1F7EF6" w14:textId="77777777" w:rsidTr="00C97729">
        <w:tblPrEx>
          <w:tblW w:w="8217" w:type="dxa"/>
          <w:tblLayout w:type="fixed"/>
          <w:tblLook w:val="0000"/>
        </w:tblPrEx>
        <w:trPr>
          <w:trHeight w:val="255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291EB824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I.1.1.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1A8B0145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61BC636B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133EF849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71C7B805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15EB9E2A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14:paraId="7B5129AC" w14:textId="77777777" w:rsidTr="00C97729">
        <w:tblPrEx>
          <w:tblW w:w="8217" w:type="dxa"/>
          <w:tblLayout w:type="fixed"/>
          <w:tblLook w:val="0000"/>
        </w:tblPrEx>
        <w:trPr>
          <w:trHeight w:val="255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525664B4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I.1.2.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57623637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6DC6BA3D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7BE3A354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66FDC061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2FCA349D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14:paraId="3BA8DAF8" w14:textId="77777777" w:rsidTr="00C97729">
        <w:tblPrEx>
          <w:tblW w:w="8217" w:type="dxa"/>
          <w:tblLayout w:type="fixed"/>
          <w:tblLook w:val="0000"/>
        </w:tblPrEx>
        <w:trPr>
          <w:trHeight w:val="255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73B8A5FD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0DC4DA84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53FFBA51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149B9064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2EFF1370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0A9971A1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14:paraId="71D6908F" w14:textId="77777777" w:rsidTr="00C97729">
        <w:tblPrEx>
          <w:tblW w:w="8217" w:type="dxa"/>
          <w:tblLayout w:type="fixed"/>
          <w:tblLook w:val="0000"/>
        </w:tblPrEx>
        <w:trPr>
          <w:trHeight w:val="255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57E53FBF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I.2.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10CB728F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Działanie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67F68833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77D40BD4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1CD6B529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73F0A428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14:paraId="0DE4B10A" w14:textId="77777777" w:rsidTr="00C97729">
        <w:tblPrEx>
          <w:tblW w:w="8217" w:type="dxa"/>
          <w:tblLayout w:type="fixed"/>
          <w:tblLook w:val="0000"/>
        </w:tblPrEx>
        <w:trPr>
          <w:trHeight w:val="255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4F74ABDE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I.2.1.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49F24F78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6FDF970B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6FB262C6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298447C8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52C29541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14:paraId="598F3B88" w14:textId="77777777" w:rsidTr="00C97729">
        <w:tblPrEx>
          <w:tblW w:w="8217" w:type="dxa"/>
          <w:tblLayout w:type="fixed"/>
          <w:tblLook w:val="0000"/>
        </w:tblPrEx>
        <w:trPr>
          <w:trHeight w:val="255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1968789E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I.2.2.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57E810C6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7CD871CA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169247E0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04DC08A9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0844FC49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14:paraId="554BDEC7" w14:textId="77777777" w:rsidTr="00C97729">
        <w:tblPrEx>
          <w:tblW w:w="8217" w:type="dxa"/>
          <w:tblLayout w:type="fixed"/>
          <w:tblLook w:val="0000"/>
        </w:tblPrEx>
        <w:trPr>
          <w:trHeight w:val="255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66EBC764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7E4D323F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728DA2CE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3EABA5DB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5A06A77C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4C543396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14:paraId="0CC21940" w14:textId="77777777" w:rsidTr="00C97729">
        <w:tblPrEx>
          <w:tblW w:w="8217" w:type="dxa"/>
          <w:tblLayout w:type="fixed"/>
          <w:tblLook w:val="0000"/>
        </w:tblPrEx>
        <w:trPr>
          <w:trHeight w:val="255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5AAE579A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I.3.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6D638A95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Działanie 3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1EC85597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06884538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34D43422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4BE0DE6F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14:paraId="391E8F27" w14:textId="77777777" w:rsidTr="00C97729">
        <w:tblPrEx>
          <w:tblW w:w="8217" w:type="dxa"/>
          <w:tblLayout w:type="fixed"/>
          <w:tblLook w:val="0000"/>
        </w:tblPrEx>
        <w:trPr>
          <w:trHeight w:val="255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0D4F6653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I.3.1.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3A1528DD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58CD6E4A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5C0CFC13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792F5405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27B72BF8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14:paraId="425A4213" w14:textId="77777777" w:rsidTr="00C97729">
        <w:tblPrEx>
          <w:tblW w:w="8217" w:type="dxa"/>
          <w:tblLayout w:type="fixed"/>
          <w:tblLook w:val="0000"/>
        </w:tblPrEx>
        <w:trPr>
          <w:trHeight w:val="255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64669EA3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I.3.2.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4FE0BA64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7B5B6CBC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7D676367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025D510C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50FAD8C1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14:paraId="6CB6249C" w14:textId="77777777" w:rsidTr="00C97729">
        <w:tblPrEx>
          <w:tblW w:w="8217" w:type="dxa"/>
          <w:tblLayout w:type="fixed"/>
          <w:tblLook w:val="0000"/>
        </w:tblPrEx>
        <w:trPr>
          <w:trHeight w:val="255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1BA5BB34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400B8DBC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164948F4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14808273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21192609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5CD4D9D8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14:paraId="5DF68513" w14:textId="77777777" w:rsidTr="00C97729">
        <w:tblPrEx>
          <w:tblW w:w="8217" w:type="dxa"/>
          <w:tblLayout w:type="fixed"/>
          <w:tblLook w:val="0000"/>
        </w:tblPrEx>
        <w:trPr>
          <w:trHeight w:val="255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E2EFD9"/>
            <w:vAlign w:val="center"/>
          </w:tcPr>
          <w:p w:rsidR="00C97729" w:rsidRPr="009C6375" w:rsidP="00C97729" w14:paraId="22A75927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 xml:space="preserve">Suma kosztów realizacji zadania </w:t>
            </w: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0913F6FA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14:paraId="1F4BCC5E" w14:textId="77777777" w:rsidTr="00C97729">
        <w:tblPrEx>
          <w:tblW w:w="8217" w:type="dxa"/>
          <w:tblLayout w:type="fixed"/>
          <w:tblLook w:val="0000"/>
        </w:tblPrEx>
        <w:trPr>
          <w:trHeight w:val="255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E2EFD9"/>
            <w:vAlign w:val="center"/>
          </w:tcPr>
          <w:p w:rsidR="00C97729" w:rsidRPr="009C6375" w:rsidP="00C97729" w14:paraId="555C02D7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 xml:space="preserve">II. </w:t>
            </w:r>
          </w:p>
        </w:tc>
        <w:tc>
          <w:tcPr>
            <w:tcW w:w="7109" w:type="dxa"/>
            <w:gridSpan w:val="5"/>
            <w:tcBorders>
              <w:left w:val="single" w:sz="4" w:space="0" w:color="auto"/>
            </w:tcBorders>
            <w:shd w:val="clear" w:color="auto" w:fill="E2EFD9"/>
            <w:vAlign w:val="center"/>
          </w:tcPr>
          <w:p w:rsidR="00C97729" w:rsidRPr="009C6375" w:rsidP="00C97729" w14:paraId="45E5E33F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 xml:space="preserve">Koszty administracyjne </w:t>
            </w:r>
          </w:p>
        </w:tc>
      </w:tr>
      <w:tr w14:paraId="15A162BF" w14:textId="77777777" w:rsidTr="00C97729">
        <w:tblPrEx>
          <w:tblW w:w="8217" w:type="dxa"/>
          <w:tblLayout w:type="fixed"/>
          <w:tblLook w:val="0000"/>
        </w:tblPrEx>
        <w:trPr>
          <w:trHeight w:val="255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39EBFBE1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II.1.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2D2AB663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5AA3D106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5996C3F2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07E802EB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6AC4A957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14:paraId="4B0464C4" w14:textId="77777777" w:rsidTr="00C97729">
        <w:tblPrEx>
          <w:tblW w:w="8217" w:type="dxa"/>
          <w:tblLayout w:type="fixed"/>
          <w:tblLook w:val="0000"/>
        </w:tblPrEx>
        <w:trPr>
          <w:trHeight w:val="255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6B5601B1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II.2.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5D8BC801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5684ACFF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3AED9C49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48917AB4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101D3199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14:paraId="69FC919F" w14:textId="77777777" w:rsidTr="00C97729">
        <w:tblPrEx>
          <w:tblW w:w="8217" w:type="dxa"/>
          <w:tblLayout w:type="fixed"/>
          <w:tblLook w:val="0000"/>
        </w:tblPrEx>
        <w:trPr>
          <w:trHeight w:val="255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029A9729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7FA5BF35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14A540C1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22B1F745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2067CCAA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49234AE2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14:paraId="7FECBECC" w14:textId="77777777" w:rsidTr="00C97729">
        <w:tblPrEx>
          <w:tblW w:w="8217" w:type="dxa"/>
          <w:tblLayout w:type="fixed"/>
          <w:tblLook w:val="0000"/>
        </w:tblPrEx>
        <w:trPr>
          <w:trHeight w:val="255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E2EFD9"/>
            <w:vAlign w:val="center"/>
          </w:tcPr>
          <w:p w:rsidR="00C97729" w:rsidRPr="009C6375" w:rsidP="00C97729" w14:paraId="196B7295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 xml:space="preserve">Suma kosztów administracyjnych </w:t>
            </w: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4A176E3C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14:paraId="6AC78FA2" w14:textId="77777777" w:rsidTr="00C97729">
        <w:tblPrEx>
          <w:tblW w:w="8217" w:type="dxa"/>
          <w:tblLayout w:type="fixed"/>
          <w:tblLook w:val="0000"/>
        </w:tblPrEx>
        <w:trPr>
          <w:trHeight w:val="255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E2EFD9"/>
            <w:vAlign w:val="center"/>
          </w:tcPr>
          <w:p w:rsidR="00C97729" w:rsidRPr="009C6375" w:rsidP="00C97729" w14:paraId="3860917E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 xml:space="preserve">Suma wszystkich kosztów realizacji zadania </w:t>
            </w: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97729" w:rsidRPr="009C6375" w:rsidP="00C97729" w14:paraId="6BBA7280" w14:textId="7777777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</w:tbl>
    <w:p w:rsidR="00C97729" w:rsidRPr="009C6375" w:rsidP="00C97729" w14:paraId="04DE32DD" w14:textId="77777777">
      <w:pPr>
        <w:spacing w:after="0" w:line="240" w:lineRule="auto"/>
        <w:ind w:left="1106" w:hanging="284"/>
        <w:rPr>
          <w:rFonts w:ascii="Lato" w:eastAsia="Times New Roman" w:hAnsi="Lato" w:cs="Times New Roman"/>
          <w:b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7"/>
        <w:gridCol w:w="4961"/>
        <w:gridCol w:w="850"/>
        <w:gridCol w:w="1163"/>
      </w:tblGrid>
      <w:tr w14:paraId="7539A23B" w14:textId="77777777" w:rsidTr="00C97729">
        <w:tblPrEx>
          <w:tblW w:w="0" w:type="auto"/>
          <w:tblInd w:w="421" w:type="dxa"/>
          <w:tblLayout w:type="fixed"/>
          <w:tblLook w:val="04A0"/>
        </w:tblPrEx>
        <w:tc>
          <w:tcPr>
            <w:tcW w:w="8221" w:type="dxa"/>
            <w:gridSpan w:val="4"/>
            <w:shd w:val="clear" w:color="auto" w:fill="E2EFD9"/>
          </w:tcPr>
          <w:p w:rsidR="00C97729" w:rsidRPr="009C6375" w:rsidP="00C97729" w14:paraId="5B52093F" w14:textId="77777777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 xml:space="preserve">V.B Źródła finansowania kosztów realizacji zadania </w:t>
            </w:r>
          </w:p>
        </w:tc>
      </w:tr>
      <w:tr w14:paraId="71957A5E" w14:textId="77777777" w:rsidTr="00C97729">
        <w:tblPrEx>
          <w:tblW w:w="0" w:type="auto"/>
          <w:tblInd w:w="421" w:type="dxa"/>
          <w:tblLayout w:type="fixed"/>
          <w:tblLook w:val="04A0"/>
        </w:tblPrEx>
        <w:tc>
          <w:tcPr>
            <w:tcW w:w="1247" w:type="dxa"/>
            <w:shd w:val="clear" w:color="auto" w:fill="E2EFD9"/>
            <w:vAlign w:val="center"/>
          </w:tcPr>
          <w:p w:rsidR="00C97729" w:rsidRPr="009C6375" w:rsidP="00C97729" w14:paraId="3F11A44D" w14:textId="7777777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Lp.</w:t>
            </w:r>
          </w:p>
        </w:tc>
        <w:tc>
          <w:tcPr>
            <w:tcW w:w="4961" w:type="dxa"/>
            <w:shd w:val="clear" w:color="auto" w:fill="E2EFD9"/>
            <w:vAlign w:val="center"/>
          </w:tcPr>
          <w:p w:rsidR="00C97729" w:rsidRPr="009C6375" w:rsidP="00C97729" w14:paraId="22D8E2FC" w14:textId="7777777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Źródło finansowania kosztów realizacji zadania</w:t>
            </w:r>
          </w:p>
        </w:tc>
        <w:tc>
          <w:tcPr>
            <w:tcW w:w="850" w:type="dxa"/>
            <w:shd w:val="clear" w:color="auto" w:fill="E2EFD9"/>
            <w:vAlign w:val="center"/>
          </w:tcPr>
          <w:p w:rsidR="00C97729" w:rsidRPr="009C6375" w:rsidP="00C97729" w14:paraId="75889C2F" w14:textId="7777777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Wartość [PLN]</w:t>
            </w:r>
          </w:p>
        </w:tc>
        <w:tc>
          <w:tcPr>
            <w:tcW w:w="1163" w:type="dxa"/>
            <w:shd w:val="clear" w:color="auto" w:fill="E2EFD9"/>
            <w:vAlign w:val="center"/>
          </w:tcPr>
          <w:p w:rsidR="00C97729" w:rsidRPr="009C6375" w:rsidP="00C97729" w14:paraId="14DCB196" w14:textId="7777777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Udział [%]</w:t>
            </w:r>
          </w:p>
        </w:tc>
      </w:tr>
      <w:tr w14:paraId="1B0375C1" w14:textId="77777777" w:rsidTr="00C97729">
        <w:tblPrEx>
          <w:tblW w:w="0" w:type="auto"/>
          <w:tblInd w:w="421" w:type="dxa"/>
          <w:tblLayout w:type="fixed"/>
          <w:tblLook w:val="04A0"/>
        </w:tblPrEx>
        <w:tc>
          <w:tcPr>
            <w:tcW w:w="1247" w:type="dxa"/>
            <w:shd w:val="clear" w:color="auto" w:fill="E2EFD9"/>
          </w:tcPr>
          <w:p w:rsidR="00C97729" w:rsidRPr="009C6375" w:rsidP="00C97729" w14:paraId="0E844ECE" w14:textId="77777777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 xml:space="preserve">1. </w:t>
            </w:r>
          </w:p>
        </w:tc>
        <w:tc>
          <w:tcPr>
            <w:tcW w:w="4961" w:type="dxa"/>
            <w:shd w:val="clear" w:color="auto" w:fill="E2EFD9"/>
          </w:tcPr>
          <w:p w:rsidR="00C97729" w:rsidRPr="009C6375" w:rsidP="00C97729" w14:paraId="04CFE29F" w14:textId="77777777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 xml:space="preserve">Suma wszystkich kosztów realizacji zadania </w:t>
            </w:r>
          </w:p>
        </w:tc>
        <w:tc>
          <w:tcPr>
            <w:tcW w:w="850" w:type="dxa"/>
          </w:tcPr>
          <w:p w:rsidR="00C97729" w:rsidRPr="009C6375" w:rsidP="00C97729" w14:paraId="3635A090" w14:textId="77777777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63" w:type="dxa"/>
          </w:tcPr>
          <w:p w:rsidR="00C97729" w:rsidRPr="009C6375" w:rsidP="00C97729" w14:paraId="425D93FF" w14:textId="77777777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 xml:space="preserve">100 </w:t>
            </w:r>
          </w:p>
        </w:tc>
      </w:tr>
      <w:tr w14:paraId="7597FA08" w14:textId="77777777" w:rsidTr="00C97729">
        <w:tblPrEx>
          <w:tblW w:w="0" w:type="auto"/>
          <w:tblInd w:w="421" w:type="dxa"/>
          <w:tblLayout w:type="fixed"/>
          <w:tblLook w:val="04A0"/>
        </w:tblPrEx>
        <w:tc>
          <w:tcPr>
            <w:tcW w:w="1247" w:type="dxa"/>
            <w:shd w:val="clear" w:color="auto" w:fill="E2EFD9"/>
          </w:tcPr>
          <w:p w:rsidR="00C97729" w:rsidRPr="009C6375" w:rsidP="00C97729" w14:paraId="6EC937F7" w14:textId="77777777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2.</w:t>
            </w:r>
          </w:p>
        </w:tc>
        <w:tc>
          <w:tcPr>
            <w:tcW w:w="4961" w:type="dxa"/>
            <w:shd w:val="clear" w:color="auto" w:fill="E2EFD9"/>
          </w:tcPr>
          <w:p w:rsidR="00C97729" w:rsidRPr="009C6375" w:rsidP="00C97729" w14:paraId="3874EA2E" w14:textId="77777777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 xml:space="preserve">Planowana dotacja w ramach niniejszej oferty </w:t>
            </w:r>
          </w:p>
        </w:tc>
        <w:tc>
          <w:tcPr>
            <w:tcW w:w="850" w:type="dxa"/>
          </w:tcPr>
          <w:p w:rsidR="00C97729" w:rsidRPr="009C6375" w:rsidP="00C97729" w14:paraId="7848AC77" w14:textId="77777777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63" w:type="dxa"/>
          </w:tcPr>
          <w:p w:rsidR="00C97729" w:rsidRPr="009C6375" w:rsidP="00C97729" w14:paraId="170D558F" w14:textId="77777777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</w:tr>
      <w:tr w14:paraId="09CF9ACD" w14:textId="77777777" w:rsidTr="00C97729">
        <w:tblPrEx>
          <w:tblW w:w="0" w:type="auto"/>
          <w:tblInd w:w="421" w:type="dxa"/>
          <w:tblLayout w:type="fixed"/>
          <w:tblLook w:val="04A0"/>
        </w:tblPrEx>
        <w:tc>
          <w:tcPr>
            <w:tcW w:w="1247" w:type="dxa"/>
            <w:shd w:val="clear" w:color="auto" w:fill="E2EFD9"/>
          </w:tcPr>
          <w:p w:rsidR="00C97729" w:rsidRPr="009C6375" w:rsidP="00C97729" w14:paraId="625FEFC1" w14:textId="77777777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3.</w:t>
            </w:r>
          </w:p>
        </w:tc>
        <w:tc>
          <w:tcPr>
            <w:tcW w:w="4961" w:type="dxa"/>
            <w:shd w:val="clear" w:color="auto" w:fill="E2EFD9"/>
          </w:tcPr>
          <w:p w:rsidR="00C97729" w:rsidRPr="009C6375" w:rsidP="00C97729" w14:paraId="157D99DB" w14:textId="77777777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Wkład własny</w:t>
            </w:r>
            <w:r w:rsidRPr="009C6375">
              <w:rPr>
                <w:rFonts w:ascii="Lato" w:eastAsia="Times New Roman" w:hAnsi="Lato" w:cs="Times New Roman"/>
                <w:vertAlign w:val="superscript"/>
              </w:rPr>
              <w:t>5)</w:t>
            </w:r>
          </w:p>
        </w:tc>
        <w:tc>
          <w:tcPr>
            <w:tcW w:w="850" w:type="dxa"/>
          </w:tcPr>
          <w:p w:rsidR="00C97729" w:rsidRPr="009C6375" w:rsidP="00C97729" w14:paraId="0E8418C4" w14:textId="77777777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63" w:type="dxa"/>
          </w:tcPr>
          <w:p w:rsidR="00C97729" w:rsidRPr="009C6375" w:rsidP="00C97729" w14:paraId="7CB6BF23" w14:textId="77777777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</w:tr>
      <w:tr w14:paraId="24D16F62" w14:textId="77777777" w:rsidTr="00C97729">
        <w:tblPrEx>
          <w:tblW w:w="0" w:type="auto"/>
          <w:tblInd w:w="421" w:type="dxa"/>
          <w:tblLayout w:type="fixed"/>
          <w:tblLook w:val="04A0"/>
        </w:tblPrEx>
        <w:tc>
          <w:tcPr>
            <w:tcW w:w="1247" w:type="dxa"/>
            <w:shd w:val="clear" w:color="auto" w:fill="E2EFD9"/>
          </w:tcPr>
          <w:p w:rsidR="00C97729" w:rsidRPr="009C6375" w:rsidP="00C97729" w14:paraId="7C727253" w14:textId="77777777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3.1.</w:t>
            </w:r>
          </w:p>
        </w:tc>
        <w:tc>
          <w:tcPr>
            <w:tcW w:w="4961" w:type="dxa"/>
            <w:shd w:val="clear" w:color="auto" w:fill="E2EFD9"/>
          </w:tcPr>
          <w:p w:rsidR="00C97729" w:rsidRPr="009C6375" w:rsidP="00C97729" w14:paraId="4D98E1C6" w14:textId="77777777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 xml:space="preserve">Wkład własny finansowy </w:t>
            </w:r>
          </w:p>
        </w:tc>
        <w:tc>
          <w:tcPr>
            <w:tcW w:w="850" w:type="dxa"/>
          </w:tcPr>
          <w:p w:rsidR="00C97729" w:rsidRPr="009C6375" w:rsidP="00C97729" w14:paraId="7D1A3A13" w14:textId="77777777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63" w:type="dxa"/>
          </w:tcPr>
          <w:p w:rsidR="00C97729" w:rsidRPr="009C6375" w:rsidP="00C97729" w14:paraId="7232E03D" w14:textId="77777777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</w:tr>
      <w:tr w14:paraId="3B8574AB" w14:textId="77777777" w:rsidTr="00C97729">
        <w:tblPrEx>
          <w:tblW w:w="0" w:type="auto"/>
          <w:tblInd w:w="421" w:type="dxa"/>
          <w:tblLayout w:type="fixed"/>
          <w:tblLook w:val="04A0"/>
        </w:tblPrEx>
        <w:tc>
          <w:tcPr>
            <w:tcW w:w="1247" w:type="dxa"/>
            <w:shd w:val="clear" w:color="auto" w:fill="E2EFD9"/>
          </w:tcPr>
          <w:p w:rsidR="00C97729" w:rsidRPr="009C6375" w:rsidP="00C97729" w14:paraId="11AAD9BF" w14:textId="77777777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3.2.</w:t>
            </w:r>
          </w:p>
        </w:tc>
        <w:tc>
          <w:tcPr>
            <w:tcW w:w="4961" w:type="dxa"/>
            <w:shd w:val="clear" w:color="auto" w:fill="E2EFD9"/>
          </w:tcPr>
          <w:p w:rsidR="00C97729" w:rsidRPr="009C6375" w:rsidP="00C97729" w14:paraId="62703160" w14:textId="77777777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 xml:space="preserve">Wkład własny niefinansowy (osobowy i rzeczowy) </w:t>
            </w:r>
          </w:p>
        </w:tc>
        <w:tc>
          <w:tcPr>
            <w:tcW w:w="850" w:type="dxa"/>
          </w:tcPr>
          <w:p w:rsidR="00C97729" w:rsidRPr="009C6375" w:rsidP="00C97729" w14:paraId="05232A89" w14:textId="7F87D486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  <w:r>
              <w:rPr>
                <w:rFonts w:ascii="Lato" w:eastAsia="Times New Roman" w:hAnsi="Lato" w:cs="Times New Roman"/>
                <w:b/>
              </w:rPr>
              <w:t>X</w:t>
            </w:r>
          </w:p>
        </w:tc>
        <w:tc>
          <w:tcPr>
            <w:tcW w:w="1163" w:type="dxa"/>
          </w:tcPr>
          <w:p w:rsidR="00C97729" w:rsidRPr="009C6375" w:rsidP="00C97729" w14:paraId="31238A82" w14:textId="44736246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  <w:r>
              <w:rPr>
                <w:rFonts w:ascii="Lato" w:eastAsia="Times New Roman" w:hAnsi="Lato" w:cs="Times New Roman"/>
                <w:b/>
              </w:rPr>
              <w:t>x</w:t>
            </w:r>
          </w:p>
        </w:tc>
      </w:tr>
      <w:tr w14:paraId="2D214EBD" w14:textId="77777777" w:rsidTr="00C97729">
        <w:tblPrEx>
          <w:tblW w:w="0" w:type="auto"/>
          <w:tblInd w:w="421" w:type="dxa"/>
          <w:tblLayout w:type="fixed"/>
          <w:tblLook w:val="04A0"/>
        </w:tblPrEx>
        <w:tc>
          <w:tcPr>
            <w:tcW w:w="1247" w:type="dxa"/>
            <w:shd w:val="clear" w:color="auto" w:fill="E2EFD9"/>
          </w:tcPr>
          <w:p w:rsidR="00C97729" w:rsidRPr="009C6375" w:rsidP="00C97729" w14:paraId="09D99CFD" w14:textId="77777777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3.2.1</w:t>
            </w:r>
          </w:p>
        </w:tc>
        <w:tc>
          <w:tcPr>
            <w:tcW w:w="4961" w:type="dxa"/>
            <w:shd w:val="clear" w:color="auto" w:fill="E2EFD9"/>
          </w:tcPr>
          <w:p w:rsidR="00C97729" w:rsidRPr="009C6375" w:rsidP="00C97729" w14:paraId="7C6859B8" w14:textId="77777777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Wkład własny rzeczowy</w:t>
            </w:r>
          </w:p>
        </w:tc>
        <w:tc>
          <w:tcPr>
            <w:tcW w:w="850" w:type="dxa"/>
          </w:tcPr>
          <w:p w:rsidR="00C97729" w:rsidRPr="009C6375" w:rsidP="00C97729" w14:paraId="4A46D071" w14:textId="747CA609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  <w:r>
              <w:rPr>
                <w:rFonts w:ascii="Lato" w:eastAsia="Times New Roman" w:hAnsi="Lato" w:cs="Times New Roman"/>
                <w:b/>
              </w:rPr>
              <w:t>X</w:t>
            </w:r>
          </w:p>
        </w:tc>
        <w:tc>
          <w:tcPr>
            <w:tcW w:w="1163" w:type="dxa"/>
          </w:tcPr>
          <w:p w:rsidR="00C97729" w:rsidRPr="009C6375" w:rsidP="00C97729" w14:paraId="19B76EC6" w14:textId="7762BCD2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  <w:r>
              <w:rPr>
                <w:rFonts w:ascii="Lato" w:eastAsia="Times New Roman" w:hAnsi="Lato" w:cs="Times New Roman"/>
                <w:b/>
              </w:rPr>
              <w:t>X</w:t>
            </w:r>
          </w:p>
        </w:tc>
      </w:tr>
      <w:tr w14:paraId="6913239C" w14:textId="77777777" w:rsidTr="00C97729">
        <w:tblPrEx>
          <w:tblW w:w="0" w:type="auto"/>
          <w:tblInd w:w="421" w:type="dxa"/>
          <w:tblLayout w:type="fixed"/>
          <w:tblLook w:val="04A0"/>
        </w:tblPrEx>
        <w:tc>
          <w:tcPr>
            <w:tcW w:w="1247" w:type="dxa"/>
            <w:shd w:val="clear" w:color="auto" w:fill="E2EFD9"/>
          </w:tcPr>
          <w:p w:rsidR="00C97729" w:rsidRPr="009C6375" w:rsidP="00C97729" w14:paraId="71D673F6" w14:textId="77777777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3.2.2</w:t>
            </w:r>
          </w:p>
        </w:tc>
        <w:tc>
          <w:tcPr>
            <w:tcW w:w="4961" w:type="dxa"/>
            <w:shd w:val="clear" w:color="auto" w:fill="E2EFD9"/>
          </w:tcPr>
          <w:p w:rsidR="00C97729" w:rsidRPr="009C6375" w:rsidP="00C97729" w14:paraId="4B2B9343" w14:textId="77777777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Wkład własny osobowy</w:t>
            </w:r>
          </w:p>
        </w:tc>
        <w:tc>
          <w:tcPr>
            <w:tcW w:w="850" w:type="dxa"/>
          </w:tcPr>
          <w:p w:rsidR="00C97729" w:rsidRPr="009C6375" w:rsidP="00C97729" w14:paraId="61BD4495" w14:textId="650C14BE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  <w:r>
              <w:rPr>
                <w:rFonts w:ascii="Lato" w:eastAsia="Times New Roman" w:hAnsi="Lato" w:cs="Times New Roman"/>
                <w:b/>
              </w:rPr>
              <w:t>X</w:t>
            </w:r>
          </w:p>
        </w:tc>
        <w:tc>
          <w:tcPr>
            <w:tcW w:w="1163" w:type="dxa"/>
          </w:tcPr>
          <w:p w:rsidR="00C97729" w:rsidRPr="009C6375" w:rsidP="00C97729" w14:paraId="34FD00C4" w14:textId="7999C53E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  <w:r>
              <w:rPr>
                <w:rFonts w:ascii="Lato" w:eastAsia="Times New Roman" w:hAnsi="Lato" w:cs="Times New Roman"/>
                <w:b/>
              </w:rPr>
              <w:t>X</w:t>
            </w:r>
          </w:p>
        </w:tc>
      </w:tr>
      <w:tr w14:paraId="704718F2" w14:textId="77777777" w:rsidTr="00C97729">
        <w:tblPrEx>
          <w:tblW w:w="0" w:type="auto"/>
          <w:tblInd w:w="421" w:type="dxa"/>
          <w:tblLayout w:type="fixed"/>
          <w:tblLook w:val="04A0"/>
        </w:tblPrEx>
        <w:tc>
          <w:tcPr>
            <w:tcW w:w="1247" w:type="dxa"/>
            <w:shd w:val="clear" w:color="auto" w:fill="E2EFD9"/>
          </w:tcPr>
          <w:p w:rsidR="00C97729" w:rsidRPr="009C6375" w:rsidP="00C97729" w14:paraId="1E4A11A8" w14:textId="77777777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4.</w:t>
            </w:r>
          </w:p>
        </w:tc>
        <w:tc>
          <w:tcPr>
            <w:tcW w:w="4961" w:type="dxa"/>
            <w:shd w:val="clear" w:color="auto" w:fill="E2EFD9"/>
          </w:tcPr>
          <w:p w:rsidR="00C97729" w:rsidRPr="009C6375" w:rsidP="00C97729" w14:paraId="1A9428C9" w14:textId="77777777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 xml:space="preserve">Świadczenia pieniężne od odbiorców zadania </w:t>
            </w:r>
          </w:p>
        </w:tc>
        <w:tc>
          <w:tcPr>
            <w:tcW w:w="850" w:type="dxa"/>
          </w:tcPr>
          <w:p w:rsidR="00C97729" w:rsidRPr="009C6375" w:rsidP="00C97729" w14:paraId="40ED56D3" w14:textId="77777777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63" w:type="dxa"/>
          </w:tcPr>
          <w:p w:rsidR="00C97729" w:rsidRPr="009C6375" w:rsidP="00C97729" w14:paraId="6C28B225" w14:textId="77777777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</w:tr>
      <w:tr w14:paraId="2D50121C" w14:textId="77777777" w:rsidTr="00C97729">
        <w:tblPrEx>
          <w:tblW w:w="0" w:type="auto"/>
          <w:tblInd w:w="421" w:type="dxa"/>
          <w:tblLayout w:type="fixed"/>
          <w:tblLook w:val="04A0"/>
        </w:tblPrEx>
        <w:tc>
          <w:tcPr>
            <w:tcW w:w="8221" w:type="dxa"/>
            <w:gridSpan w:val="4"/>
            <w:tcBorders>
              <w:left w:val="nil"/>
              <w:right w:val="nil"/>
            </w:tcBorders>
          </w:tcPr>
          <w:p w:rsidR="00C97729" w:rsidRPr="009C6375" w:rsidP="00C97729" w14:paraId="7294DE24" w14:textId="77777777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  <w:p w:rsidR="00C97729" w:rsidRPr="009C6375" w:rsidP="00C97729" w14:paraId="541B1060" w14:textId="77777777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</w:tr>
      <w:tr w14:paraId="16686BB0" w14:textId="77777777" w:rsidTr="00C97729">
        <w:tblPrEx>
          <w:tblW w:w="0" w:type="auto"/>
          <w:tblInd w:w="421" w:type="dxa"/>
          <w:tblLayout w:type="fixed"/>
          <w:tblLook w:val="04A0"/>
        </w:tblPrEx>
        <w:tc>
          <w:tcPr>
            <w:tcW w:w="8221" w:type="dxa"/>
            <w:gridSpan w:val="4"/>
            <w:shd w:val="clear" w:color="auto" w:fill="E2EFD9"/>
          </w:tcPr>
          <w:p w:rsidR="00C97729" w:rsidRPr="009C6375" w:rsidP="00C97729" w14:paraId="73D390D7" w14:textId="77777777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V.C Podział kosztów realizacji zadania pomiędzy Oferentów</w:t>
            </w:r>
            <w:r w:rsidRPr="009C6375">
              <w:rPr>
                <w:rFonts w:ascii="Lato" w:eastAsia="Times New Roman" w:hAnsi="Lato" w:cs="Times New Roman"/>
                <w:vertAlign w:val="superscript"/>
              </w:rPr>
              <w:t>6)</w:t>
            </w:r>
          </w:p>
        </w:tc>
      </w:tr>
      <w:tr w14:paraId="332E5171" w14:textId="77777777" w:rsidTr="00C97729">
        <w:tblPrEx>
          <w:tblW w:w="0" w:type="auto"/>
          <w:tblInd w:w="421" w:type="dxa"/>
          <w:tblLayout w:type="fixed"/>
          <w:tblLook w:val="04A0"/>
        </w:tblPrEx>
        <w:tc>
          <w:tcPr>
            <w:tcW w:w="1247" w:type="dxa"/>
            <w:shd w:val="clear" w:color="auto" w:fill="E2EFD9"/>
            <w:vAlign w:val="center"/>
          </w:tcPr>
          <w:p w:rsidR="00C97729" w:rsidRPr="009C6375" w:rsidP="00C97729" w14:paraId="3EF801D9" w14:textId="7777777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Lp.</w:t>
            </w:r>
          </w:p>
        </w:tc>
        <w:tc>
          <w:tcPr>
            <w:tcW w:w="4961" w:type="dxa"/>
            <w:shd w:val="clear" w:color="auto" w:fill="E2EFD9"/>
            <w:vAlign w:val="center"/>
          </w:tcPr>
          <w:p w:rsidR="00C97729" w:rsidRPr="009C6375" w:rsidP="00C97729" w14:paraId="4B6BC38A" w14:textId="7777777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Źródło finansowania kosztów realizacji zadania</w:t>
            </w:r>
          </w:p>
        </w:tc>
        <w:tc>
          <w:tcPr>
            <w:tcW w:w="2013" w:type="dxa"/>
            <w:gridSpan w:val="2"/>
            <w:shd w:val="clear" w:color="auto" w:fill="E2EFD9"/>
            <w:vAlign w:val="center"/>
          </w:tcPr>
          <w:p w:rsidR="00C97729" w:rsidRPr="009C6375" w:rsidP="00C97729" w14:paraId="00395995" w14:textId="7777777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Wartość [PLN]</w:t>
            </w:r>
          </w:p>
        </w:tc>
      </w:tr>
      <w:tr w14:paraId="3CEC5B96" w14:textId="77777777" w:rsidTr="00C97729">
        <w:tblPrEx>
          <w:tblW w:w="0" w:type="auto"/>
          <w:tblInd w:w="421" w:type="dxa"/>
          <w:tblLayout w:type="fixed"/>
          <w:tblLook w:val="04A0"/>
        </w:tblPrEx>
        <w:tc>
          <w:tcPr>
            <w:tcW w:w="6208" w:type="dxa"/>
            <w:gridSpan w:val="2"/>
          </w:tcPr>
          <w:p w:rsidR="00C97729" w:rsidRPr="009C6375" w:rsidP="00C97729" w14:paraId="12F72B41" w14:textId="77777777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013" w:type="dxa"/>
            <w:gridSpan w:val="2"/>
            <w:shd w:val="clear" w:color="auto" w:fill="E2EFD9"/>
          </w:tcPr>
          <w:p w:rsidR="00C97729" w:rsidRPr="009C6375" w:rsidP="00C97729" w14:paraId="2F431E40" w14:textId="77777777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 xml:space="preserve">Razem </w:t>
            </w:r>
          </w:p>
        </w:tc>
      </w:tr>
      <w:tr w14:paraId="1864239E" w14:textId="77777777" w:rsidTr="00C97729">
        <w:tblPrEx>
          <w:tblW w:w="0" w:type="auto"/>
          <w:tblInd w:w="421" w:type="dxa"/>
          <w:tblLayout w:type="fixed"/>
          <w:tblLook w:val="04A0"/>
        </w:tblPrEx>
        <w:tc>
          <w:tcPr>
            <w:tcW w:w="1247" w:type="dxa"/>
            <w:shd w:val="clear" w:color="auto" w:fill="E2EFD9"/>
          </w:tcPr>
          <w:p w:rsidR="00C97729" w:rsidRPr="009C6375" w:rsidP="00C97729" w14:paraId="52825744" w14:textId="77777777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1.</w:t>
            </w:r>
          </w:p>
        </w:tc>
        <w:tc>
          <w:tcPr>
            <w:tcW w:w="4961" w:type="dxa"/>
            <w:shd w:val="clear" w:color="auto" w:fill="E2EFD9"/>
          </w:tcPr>
          <w:p w:rsidR="00C97729" w:rsidRPr="009C6375" w:rsidP="00C97729" w14:paraId="6D5ABA5F" w14:textId="77777777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Oferent 1</w:t>
            </w:r>
          </w:p>
        </w:tc>
        <w:tc>
          <w:tcPr>
            <w:tcW w:w="2013" w:type="dxa"/>
            <w:gridSpan w:val="2"/>
          </w:tcPr>
          <w:p w:rsidR="00C97729" w:rsidRPr="009C6375" w:rsidP="00C97729" w14:paraId="4CACB337" w14:textId="77777777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</w:tr>
      <w:tr w14:paraId="6DEDCDC2" w14:textId="77777777" w:rsidTr="00C97729">
        <w:tblPrEx>
          <w:tblW w:w="0" w:type="auto"/>
          <w:tblInd w:w="421" w:type="dxa"/>
          <w:tblLayout w:type="fixed"/>
          <w:tblLook w:val="04A0"/>
        </w:tblPrEx>
        <w:tc>
          <w:tcPr>
            <w:tcW w:w="1247" w:type="dxa"/>
            <w:shd w:val="clear" w:color="auto" w:fill="E2EFD9"/>
          </w:tcPr>
          <w:p w:rsidR="00C97729" w:rsidRPr="009C6375" w:rsidP="00C97729" w14:paraId="54B727AF" w14:textId="77777777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2.</w:t>
            </w:r>
          </w:p>
        </w:tc>
        <w:tc>
          <w:tcPr>
            <w:tcW w:w="4961" w:type="dxa"/>
            <w:shd w:val="clear" w:color="auto" w:fill="E2EFD9"/>
          </w:tcPr>
          <w:p w:rsidR="00C97729" w:rsidRPr="009C6375" w:rsidP="00C97729" w14:paraId="117A42C3" w14:textId="77777777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Oferent 2</w:t>
            </w:r>
          </w:p>
        </w:tc>
        <w:tc>
          <w:tcPr>
            <w:tcW w:w="2013" w:type="dxa"/>
            <w:gridSpan w:val="2"/>
          </w:tcPr>
          <w:p w:rsidR="00C97729" w:rsidRPr="009C6375" w:rsidP="00C97729" w14:paraId="1A5FF2AE" w14:textId="77777777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</w:tr>
      <w:tr w14:paraId="57CB9D56" w14:textId="77777777" w:rsidTr="00C97729">
        <w:tblPrEx>
          <w:tblW w:w="0" w:type="auto"/>
          <w:tblInd w:w="421" w:type="dxa"/>
          <w:tblLayout w:type="fixed"/>
          <w:tblLook w:val="04A0"/>
        </w:tblPrEx>
        <w:tc>
          <w:tcPr>
            <w:tcW w:w="1247" w:type="dxa"/>
          </w:tcPr>
          <w:p w:rsidR="00C97729" w:rsidRPr="009C6375" w:rsidP="00C97729" w14:paraId="56FB6F6E" w14:textId="77777777">
            <w:pPr>
              <w:spacing w:after="0" w:line="240" w:lineRule="auto"/>
              <w:rPr>
                <w:rFonts w:ascii="Lato" w:eastAsia="Times New Roman" w:hAnsi="Lato" w:cs="Times New Roman"/>
              </w:rPr>
            </w:pPr>
          </w:p>
        </w:tc>
        <w:tc>
          <w:tcPr>
            <w:tcW w:w="4961" w:type="dxa"/>
          </w:tcPr>
          <w:p w:rsidR="00C97729" w:rsidRPr="009C6375" w:rsidP="00C97729" w14:paraId="06EEB4CB" w14:textId="77777777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...</w:t>
            </w:r>
          </w:p>
        </w:tc>
        <w:tc>
          <w:tcPr>
            <w:tcW w:w="2013" w:type="dxa"/>
            <w:gridSpan w:val="2"/>
          </w:tcPr>
          <w:p w:rsidR="00C97729" w:rsidRPr="009C6375" w:rsidP="00C97729" w14:paraId="0E9A7D75" w14:textId="77777777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</w:tr>
      <w:tr w14:paraId="148497D3" w14:textId="77777777" w:rsidTr="00C97729">
        <w:tblPrEx>
          <w:tblW w:w="0" w:type="auto"/>
          <w:tblInd w:w="421" w:type="dxa"/>
          <w:tblLayout w:type="fixed"/>
          <w:tblLook w:val="04A0"/>
        </w:tblPrEx>
        <w:tc>
          <w:tcPr>
            <w:tcW w:w="6208" w:type="dxa"/>
            <w:gridSpan w:val="2"/>
            <w:shd w:val="clear" w:color="auto" w:fill="E2EFD9"/>
          </w:tcPr>
          <w:p w:rsidR="00C97729" w:rsidRPr="009C6375" w:rsidP="00C97729" w14:paraId="395FD00C" w14:textId="77777777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 xml:space="preserve">Suma wszystkich kosztów realizacji zadania </w:t>
            </w:r>
          </w:p>
        </w:tc>
        <w:tc>
          <w:tcPr>
            <w:tcW w:w="2013" w:type="dxa"/>
            <w:gridSpan w:val="2"/>
          </w:tcPr>
          <w:p w:rsidR="00C97729" w:rsidRPr="009C6375" w:rsidP="00C97729" w14:paraId="2BBD341A" w14:textId="77777777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</w:tr>
    </w:tbl>
    <w:p w:rsidR="00C97729" w:rsidRPr="009C6375" w:rsidP="00C97729" w14:paraId="3DC12CFB" w14:textId="77777777">
      <w:pPr>
        <w:rPr>
          <w:rFonts w:ascii="Lato" w:eastAsia="Times New Roman" w:hAnsi="Lato" w:cs="Times New Roman"/>
        </w:rPr>
      </w:pPr>
    </w:p>
    <w:p w:rsidR="00C97729" w:rsidRPr="009C6375" w:rsidP="00C97729" w14:paraId="36E75CEB" w14:textId="77777777">
      <w:pPr>
        <w:rPr>
          <w:rFonts w:ascii="Lato" w:eastAsia="Times New Roman" w:hAnsi="Lato" w:cs="Times New Roman"/>
        </w:rPr>
      </w:pPr>
    </w:p>
    <w:p w:rsidR="00C97729" w:rsidRPr="009C6375" w:rsidP="00C97729" w14:paraId="64E48500" w14:textId="77777777">
      <w:pPr>
        <w:rPr>
          <w:rFonts w:ascii="Lato" w:eastAsia="Times New Roman" w:hAnsi="Lato" w:cs="Times New Roman"/>
        </w:rPr>
      </w:pPr>
    </w:p>
    <w:p w:rsidR="00C97729" w:rsidRPr="009C6375" w:rsidP="00C97729" w14:paraId="2DCF44D7" w14:textId="77777777">
      <w:pPr>
        <w:ind w:left="4956"/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</w:rPr>
        <w:t>……………………………………………………….</w:t>
      </w:r>
    </w:p>
    <w:p w:rsidR="00C97729" w:rsidRPr="009C6375" w:rsidP="00C97729" w14:paraId="0390BEE8" w14:textId="77777777">
      <w:pPr>
        <w:ind w:left="4956"/>
        <w:rPr>
          <w:rFonts w:ascii="Lato" w:eastAsia="Times New Roman" w:hAnsi="Lato" w:cs="Times New Roman"/>
        </w:rPr>
      </w:pPr>
    </w:p>
    <w:p w:rsidR="00C97729" w:rsidRPr="009C6375" w:rsidP="00C97729" w14:paraId="62F872BE" w14:textId="77777777">
      <w:pPr>
        <w:ind w:left="4956"/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</w:rPr>
        <w:t>……………………………………………………….</w:t>
      </w:r>
    </w:p>
    <w:p w:rsidR="00C97729" w:rsidRPr="009C6375" w:rsidP="00C97729" w14:paraId="7056C028" w14:textId="77777777">
      <w:pPr>
        <w:ind w:left="4956"/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</w:rPr>
        <w:t xml:space="preserve">(podpis osoby upoważnionej lub podpisy osób upoważnionych do składania oświadczeń woli </w:t>
      </w:r>
      <w:r w:rsidRPr="009C6375">
        <w:rPr>
          <w:rFonts w:ascii="Lato" w:eastAsia="Times New Roman" w:hAnsi="Lato" w:cs="Times New Roman"/>
        </w:rPr>
        <w:br/>
        <w:t>w imieniu oferenta/oferentów)</w:t>
      </w:r>
    </w:p>
    <w:p w:rsidR="00C97729" w:rsidRPr="009C6375" w:rsidP="00C97729" w14:paraId="4B16B644" w14:textId="77777777">
      <w:pPr>
        <w:rPr>
          <w:rFonts w:ascii="Lato" w:eastAsia="Times New Roman" w:hAnsi="Lato" w:cs="Times New Roman"/>
        </w:rPr>
      </w:pPr>
    </w:p>
    <w:p w:rsidR="00C97729" w:rsidRPr="009C6375" w:rsidP="00C97729" w14:paraId="415B32BC" w14:textId="77777777">
      <w:pPr>
        <w:rPr>
          <w:rFonts w:ascii="Lato" w:eastAsia="Times New Roman" w:hAnsi="Lato" w:cs="Times New Roman"/>
        </w:rPr>
      </w:pPr>
    </w:p>
    <w:p w:rsidR="00C97729" w:rsidRPr="009C6375" w:rsidP="00C97729" w14:paraId="62B61C94" w14:textId="77777777">
      <w:pPr>
        <w:rPr>
          <w:rFonts w:ascii="Lato" w:eastAsia="Times New Roman" w:hAnsi="Lato" w:cs="Times New Roman"/>
          <w:u w:val="single"/>
        </w:rPr>
      </w:pPr>
      <w:r w:rsidRPr="009C6375">
        <w:rPr>
          <w:rFonts w:ascii="Lato" w:eastAsia="Times New Roman" w:hAnsi="Lato" w:cs="Times New Roman"/>
          <w:u w:val="single"/>
        </w:rPr>
        <w:t>Uwaga</w:t>
      </w:r>
    </w:p>
    <w:p w:rsidR="00C97729" w:rsidP="00C97729" w14:paraId="7F734223" w14:textId="42270DF7">
      <w:pPr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</w:rPr>
        <w:t>Osoba(-y) uprawniona(-e) do podpisywania zaktualizowanej kalkulacji przewidywanych kosztów realizacji zadania publicznego, niedysponująca(-e) pieczęcią imienną, winna(-y) podpisać się czytelnie pełnym imieniem i nazwiskiem z zaznaczeniem pełnionej przez nią(-e) funkcji w podmiocie(-</w:t>
      </w:r>
      <w:r w:rsidRPr="009C6375">
        <w:rPr>
          <w:rFonts w:ascii="Lato" w:eastAsia="Times New Roman" w:hAnsi="Lato" w:cs="Times New Roman"/>
        </w:rPr>
        <w:t>tach</w:t>
      </w:r>
      <w:r w:rsidRPr="009C6375">
        <w:rPr>
          <w:rFonts w:ascii="Lato" w:eastAsia="Times New Roman" w:hAnsi="Lato" w:cs="Times New Roman"/>
        </w:rPr>
        <w:t>) składającym(-</w:t>
      </w:r>
      <w:r w:rsidRPr="009C6375">
        <w:rPr>
          <w:rFonts w:ascii="Lato" w:eastAsia="Times New Roman" w:hAnsi="Lato" w:cs="Times New Roman"/>
        </w:rPr>
        <w:t>ych</w:t>
      </w:r>
      <w:r w:rsidRPr="009C6375">
        <w:rPr>
          <w:rFonts w:ascii="Lato" w:eastAsia="Times New Roman" w:hAnsi="Lato" w:cs="Times New Roman"/>
        </w:rPr>
        <w:t>) ofertę.</w:t>
      </w:r>
    </w:p>
    <w:p w:rsidR="009F4C9E" w:rsidP="00C97729" w14:paraId="3D58D5A9" w14:textId="37D6D16D">
      <w:pPr>
        <w:rPr>
          <w:rFonts w:ascii="Lato" w:eastAsia="Times New Roman" w:hAnsi="Lato" w:cs="Times New Roman"/>
        </w:rPr>
      </w:pPr>
    </w:p>
    <w:p w:rsidR="00817C51" w:rsidRPr="009C6375" w:rsidP="00C97729" w14:paraId="472D18D7" w14:textId="77777777">
      <w:pPr>
        <w:rPr>
          <w:rFonts w:ascii="Lato" w:eastAsia="Times New Roman" w:hAnsi="Lato" w:cs="Times New Roman"/>
        </w:rPr>
      </w:pPr>
    </w:p>
    <w:p w:rsidR="00C97729" w:rsidRPr="009C6375" w:rsidP="00C97729" w14:paraId="7335D020" w14:textId="77777777">
      <w:pPr>
        <w:pStyle w:val="Heading1"/>
        <w:jc w:val="center"/>
        <w:rPr>
          <w:rFonts w:ascii="Lato" w:hAnsi="Lato"/>
          <w:color w:val="ED7D31" w:themeColor="accent2"/>
          <w:sz w:val="22"/>
          <w:szCs w:val="22"/>
        </w:rPr>
      </w:pPr>
      <w:bookmarkStart w:id="5" w:name="_Toc152669950"/>
      <w:bookmarkStart w:id="6" w:name="_Toc198195085"/>
      <w:bookmarkStart w:id="7" w:name="_Hlk108171876"/>
      <w:r w:rsidRPr="009C6375">
        <w:rPr>
          <w:rFonts w:ascii="Lato" w:hAnsi="Lato"/>
          <w:color w:val="ED7D31" w:themeColor="accent2"/>
          <w:sz w:val="22"/>
          <w:szCs w:val="22"/>
        </w:rPr>
        <w:t xml:space="preserve">Załącznik nr 6 – </w:t>
      </w:r>
      <w:r w:rsidRPr="009C6375">
        <w:rPr>
          <w:rFonts w:ascii="Lato" w:hAnsi="Lato"/>
          <w:color w:val="ED7D31"/>
          <w:sz w:val="22"/>
          <w:szCs w:val="22"/>
        </w:rPr>
        <w:t>zaktualizowany</w:t>
      </w:r>
      <w:r w:rsidRPr="009C6375">
        <w:rPr>
          <w:rFonts w:ascii="Lato" w:hAnsi="Lato"/>
          <w:color w:val="ED7D31" w:themeColor="accent2"/>
          <w:sz w:val="22"/>
          <w:szCs w:val="22"/>
        </w:rPr>
        <w:t xml:space="preserve"> opis poszczególnych działań</w:t>
      </w:r>
      <w:bookmarkEnd w:id="5"/>
      <w:bookmarkEnd w:id="6"/>
    </w:p>
    <w:bookmarkEnd w:id="7"/>
    <w:p w:rsidR="00C97729" w:rsidRPr="009C6375" w:rsidP="00C97729" w14:paraId="727E4B0A" w14:textId="77777777">
      <w:pPr>
        <w:spacing w:after="0" w:line="240" w:lineRule="auto"/>
        <w:jc w:val="right"/>
        <w:rPr>
          <w:rFonts w:ascii="Lato" w:eastAsia="Times New Roman" w:hAnsi="Lato" w:cs="Arial"/>
          <w:b/>
          <w:lang w:eastAsia="pl-PL"/>
        </w:rPr>
      </w:pPr>
    </w:p>
    <w:p w:rsidR="00C97729" w:rsidRPr="009C6375" w:rsidP="00C97729" w14:paraId="7211C2BB" w14:textId="77777777">
      <w:pPr>
        <w:spacing w:after="0" w:line="240" w:lineRule="auto"/>
        <w:jc w:val="right"/>
        <w:rPr>
          <w:rFonts w:ascii="Lato" w:eastAsia="Times New Roman" w:hAnsi="Lato" w:cs="Arial"/>
          <w:b/>
          <w:lang w:eastAsia="pl-PL"/>
        </w:rPr>
      </w:pPr>
    </w:p>
    <w:p w:rsidR="00C97729" w:rsidRPr="009C6375" w:rsidP="00C97729" w14:paraId="2E6862C4" w14:textId="77777777">
      <w:pPr>
        <w:spacing w:after="0" w:line="240" w:lineRule="auto"/>
        <w:jc w:val="right"/>
        <w:rPr>
          <w:rFonts w:ascii="Lato" w:eastAsia="Times New Roman" w:hAnsi="Lato" w:cs="Arial"/>
          <w:b/>
          <w:lang w:eastAsia="pl-PL"/>
        </w:rPr>
      </w:pPr>
    </w:p>
    <w:p w:rsidR="00C97729" w:rsidRPr="009C6375" w:rsidP="00C97729" w14:paraId="75A1C328" w14:textId="77777777">
      <w:pPr>
        <w:spacing w:after="0" w:line="240" w:lineRule="auto"/>
        <w:jc w:val="right"/>
        <w:rPr>
          <w:rFonts w:ascii="Lato" w:eastAsia="Times New Roman" w:hAnsi="Lato" w:cs="Arial"/>
          <w:b/>
          <w:lang w:eastAsia="pl-PL"/>
        </w:rPr>
      </w:pPr>
    </w:p>
    <w:p w:rsidR="00C97729" w:rsidRPr="009C6375" w:rsidP="00C97729" w14:paraId="59C8BA15" w14:textId="77777777">
      <w:pPr>
        <w:spacing w:after="0" w:line="240" w:lineRule="auto"/>
        <w:jc w:val="right"/>
        <w:rPr>
          <w:rFonts w:ascii="Lato" w:eastAsia="Times New Roman" w:hAnsi="Lato" w:cs="Arial"/>
          <w:b/>
          <w:lang w:eastAsia="pl-PL"/>
        </w:rPr>
      </w:pPr>
    </w:p>
    <w:p w:rsidR="00C97729" w:rsidRPr="009C6375" w:rsidP="00C97729" w14:paraId="0497AED8" w14:textId="77777777">
      <w:pPr>
        <w:spacing w:after="0" w:line="240" w:lineRule="auto"/>
        <w:jc w:val="right"/>
        <w:rPr>
          <w:rFonts w:ascii="Lato" w:eastAsia="Times New Roman" w:hAnsi="Lato" w:cs="Arial"/>
          <w:b/>
          <w:lang w:eastAsia="pl-PL"/>
        </w:rPr>
      </w:pPr>
      <w:r w:rsidRPr="009C6375">
        <w:rPr>
          <w:rFonts w:ascii="Lato" w:eastAsia="Times New Roman" w:hAnsi="Lato" w:cs="Arial"/>
          <w:b/>
          <w:lang w:eastAsia="pl-PL"/>
        </w:rPr>
        <w:t>Załącznik nr  ____</w:t>
      </w:r>
    </w:p>
    <w:p w:rsidR="00C97729" w:rsidRPr="009C6375" w:rsidP="00C97729" w14:paraId="4A1B4792" w14:textId="77777777">
      <w:pPr>
        <w:spacing w:after="0" w:line="240" w:lineRule="auto"/>
        <w:jc w:val="right"/>
        <w:rPr>
          <w:rFonts w:ascii="Lato" w:eastAsia="Times New Roman" w:hAnsi="Lato" w:cs="Arial"/>
          <w:b/>
          <w:lang w:eastAsia="pl-PL"/>
        </w:rPr>
      </w:pPr>
    </w:p>
    <w:p w:rsidR="00C97729" w:rsidRPr="009C6375" w:rsidP="00C97729" w14:paraId="1395813C" w14:textId="77777777">
      <w:pPr>
        <w:spacing w:before="120" w:after="120" w:line="360" w:lineRule="auto"/>
        <w:jc w:val="right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Arial"/>
          <w:lang w:eastAsia="pl-PL"/>
        </w:rPr>
        <w:t>do umowy nr ....................................................................</w:t>
      </w:r>
    </w:p>
    <w:p w:rsidR="00C97729" w:rsidRPr="009C6375" w:rsidP="00C97729" w14:paraId="698BA26D" w14:textId="77777777">
      <w:pPr>
        <w:spacing w:before="120" w:after="120" w:line="360" w:lineRule="auto"/>
        <w:jc w:val="right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Arial"/>
          <w:lang w:eastAsia="pl-PL"/>
        </w:rPr>
        <w:t>z dnia .........................................</w:t>
      </w:r>
    </w:p>
    <w:p w:rsidR="00C97729" w:rsidRPr="009C6375" w:rsidP="00C97729" w14:paraId="2CE32250" w14:textId="77777777">
      <w:pPr>
        <w:spacing w:before="120" w:after="120" w:line="240" w:lineRule="auto"/>
        <w:jc w:val="right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Arial"/>
          <w:lang w:eastAsia="pl-PL"/>
        </w:rPr>
        <w:t>...................................................</w:t>
      </w:r>
      <w:r w:rsidRPr="009C6375">
        <w:rPr>
          <w:rFonts w:ascii="Lato" w:eastAsia="Times New Roman" w:hAnsi="Lato" w:cs="Arial"/>
          <w:lang w:eastAsia="pl-PL"/>
        </w:rPr>
        <w:tab/>
      </w:r>
      <w:r w:rsidRPr="009C6375">
        <w:rPr>
          <w:rFonts w:ascii="Lato" w:eastAsia="Times New Roman" w:hAnsi="Lato" w:cs="Arial"/>
          <w:lang w:eastAsia="pl-PL"/>
        </w:rPr>
        <w:tab/>
        <w:t xml:space="preserve">         ..………………….…………………………………</w:t>
      </w:r>
    </w:p>
    <w:p w:rsidR="00C97729" w:rsidRPr="009C6375" w:rsidP="00C97729" w14:paraId="20A8346D" w14:textId="77777777">
      <w:pPr>
        <w:spacing w:after="0" w:line="240" w:lineRule="auto"/>
        <w:ind w:firstLine="708"/>
        <w:jc w:val="right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Times New Roman"/>
          <w:lang w:eastAsia="pl-PL"/>
        </w:rPr>
        <w:t>(pieczęć organizacji)</w:t>
      </w:r>
      <w:r w:rsidRPr="009C6375">
        <w:rPr>
          <w:rFonts w:ascii="Lato" w:eastAsia="Times New Roman" w:hAnsi="Lato" w:cs="Arial"/>
          <w:lang w:eastAsia="pl-PL"/>
        </w:rPr>
        <w:t xml:space="preserve">         </w:t>
      </w:r>
      <w:r w:rsidRPr="009C6375">
        <w:rPr>
          <w:rFonts w:ascii="Lato" w:eastAsia="Times New Roman" w:hAnsi="Lato" w:cs="Arial"/>
          <w:lang w:eastAsia="pl-PL"/>
        </w:rPr>
        <w:tab/>
        <w:t xml:space="preserve">         </w:t>
      </w:r>
      <w:r w:rsidRPr="009C6375">
        <w:rPr>
          <w:rFonts w:ascii="Lato" w:eastAsia="Times New Roman" w:hAnsi="Lato" w:cs="Arial"/>
          <w:lang w:eastAsia="pl-PL"/>
        </w:rPr>
        <w:tab/>
      </w:r>
      <w:r w:rsidRPr="009C6375">
        <w:rPr>
          <w:rFonts w:ascii="Lato" w:eastAsia="Times New Roman" w:hAnsi="Lato" w:cs="Arial"/>
          <w:lang w:eastAsia="pl-PL"/>
        </w:rPr>
        <w:tab/>
        <w:t xml:space="preserve"> (Data i miejsce złożenia zaktualizowanego harmonogramu)</w:t>
      </w:r>
    </w:p>
    <w:p w:rsidR="00C97729" w:rsidRPr="009C6375" w:rsidP="00C97729" w14:paraId="6FEFF982" w14:textId="77777777">
      <w:pPr>
        <w:tabs>
          <w:tab w:val="left" w:pos="-567"/>
        </w:tabs>
        <w:spacing w:after="0" w:line="240" w:lineRule="auto"/>
        <w:rPr>
          <w:rFonts w:ascii="Lato" w:eastAsia="Times New Roman" w:hAnsi="Lato" w:cs="Times New Roman"/>
          <w:lang w:eastAsia="pl-PL"/>
        </w:rPr>
      </w:pPr>
      <w:r w:rsidRPr="009C6375">
        <w:rPr>
          <w:rFonts w:ascii="Lato" w:eastAsia="Times New Roman" w:hAnsi="Lato" w:cs="Times New Roman"/>
          <w:lang w:eastAsia="pl-PL"/>
        </w:rPr>
        <w:tab/>
      </w:r>
    </w:p>
    <w:p w:rsidR="00C97729" w:rsidRPr="009C6375" w:rsidP="00C97729" w14:paraId="6443EE1B" w14:textId="77777777">
      <w:pPr>
        <w:spacing w:after="0" w:line="240" w:lineRule="auto"/>
        <w:jc w:val="center"/>
        <w:rPr>
          <w:rFonts w:ascii="Lato" w:eastAsia="Times New Roman" w:hAnsi="Lato" w:cs="Times New Roman"/>
          <w:b/>
          <w:lang w:eastAsia="pl-PL"/>
        </w:rPr>
      </w:pPr>
    </w:p>
    <w:p w:rsidR="00C97729" w:rsidRPr="009C6375" w:rsidP="00C97729" w14:paraId="1D1261A5" w14:textId="77777777">
      <w:pPr>
        <w:spacing w:after="0" w:line="240" w:lineRule="auto"/>
        <w:jc w:val="center"/>
        <w:rPr>
          <w:rFonts w:ascii="Lato" w:eastAsia="Times New Roman" w:hAnsi="Lato" w:cs="Times New Roman"/>
          <w:b/>
          <w:lang w:eastAsia="pl-PL"/>
        </w:rPr>
      </w:pPr>
      <w:r w:rsidRPr="009C6375">
        <w:rPr>
          <w:rFonts w:ascii="Lato" w:eastAsia="Times New Roman" w:hAnsi="Lato" w:cs="Times New Roman"/>
          <w:b/>
          <w:lang w:eastAsia="pl-PL"/>
        </w:rPr>
        <w:t>Zaktualizowany opis poszczególnych działań</w:t>
      </w:r>
    </w:p>
    <w:p w:rsidR="00C97729" w:rsidRPr="009C6375" w:rsidP="00C97729" w14:paraId="6538B6A1" w14:textId="77777777">
      <w:pPr>
        <w:spacing w:after="0" w:line="240" w:lineRule="auto"/>
        <w:jc w:val="center"/>
        <w:rPr>
          <w:rFonts w:ascii="Lato" w:eastAsia="Times New Roman" w:hAnsi="Lato" w:cs="Times New Roman"/>
          <w:b/>
          <w:lang w:eastAsia="pl-PL"/>
        </w:rPr>
      </w:pPr>
    </w:p>
    <w:p w:rsidR="00C97729" w:rsidRPr="009C6375" w:rsidP="00C97729" w14:paraId="4BC32776" w14:textId="77777777">
      <w:pPr>
        <w:spacing w:after="0" w:line="240" w:lineRule="auto"/>
        <w:jc w:val="center"/>
        <w:rPr>
          <w:rFonts w:ascii="Lato" w:eastAsia="Times New Roman" w:hAnsi="Lato" w:cs="Times New Roman"/>
          <w:b/>
          <w:lang w:eastAsia="pl-PL"/>
        </w:rPr>
      </w:pPr>
    </w:p>
    <w:p w:rsidR="00C97729" w:rsidRPr="009C6375" w:rsidP="00C97729" w14:paraId="18CDC611" w14:textId="77777777">
      <w:pPr>
        <w:spacing w:after="0" w:line="240" w:lineRule="auto"/>
        <w:ind w:left="71" w:right="-108"/>
        <w:jc w:val="center"/>
        <w:rPr>
          <w:rFonts w:ascii="Lato" w:eastAsia="Times New Roman" w:hAnsi="Lato" w:cs="Times New Roman"/>
          <w:lang w:eastAsia="pl-PL"/>
        </w:rPr>
      </w:pPr>
      <w:r w:rsidRPr="009C6375">
        <w:rPr>
          <w:rFonts w:ascii="Lato" w:eastAsia="Times New Roman" w:hAnsi="Lato" w:cs="Times New Roman"/>
          <w:lang w:eastAsia="pl-PL"/>
        </w:rPr>
        <w:t>……………………………………………………..</w:t>
      </w:r>
    </w:p>
    <w:p w:rsidR="00C97729" w:rsidRPr="009C6375" w:rsidP="00C97729" w14:paraId="293438BE" w14:textId="77777777">
      <w:pPr>
        <w:spacing w:after="0" w:line="240" w:lineRule="auto"/>
        <w:ind w:left="851" w:hanging="851"/>
        <w:jc w:val="center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Arial"/>
          <w:lang w:eastAsia="pl-PL"/>
        </w:rPr>
        <w:t>(tytuł zadania publicznego)</w:t>
      </w:r>
    </w:p>
    <w:p w:rsidR="00C97729" w:rsidRPr="009C6375" w:rsidP="00C97729" w14:paraId="53719E33" w14:textId="77777777">
      <w:pPr>
        <w:rPr>
          <w:rFonts w:ascii="Lato" w:eastAsia="Times New Roman" w:hAnsi="Lato" w:cs="Times New Roman"/>
        </w:rPr>
      </w:pPr>
    </w:p>
    <w:p w:rsidR="00C97729" w:rsidRPr="009C6375" w:rsidP="00C97729" w14:paraId="48CEE7D0" w14:textId="77777777">
      <w:pPr>
        <w:rPr>
          <w:rFonts w:ascii="Lato" w:eastAsia="Times New Roman" w:hAnsi="Lato" w:cs="Times New Roman"/>
          <w:b/>
        </w:rPr>
      </w:pPr>
      <w:r w:rsidRPr="009C6375">
        <w:rPr>
          <w:rFonts w:ascii="Lato" w:eastAsia="Times New Roman" w:hAnsi="Lato" w:cs="Times New Roman"/>
          <w:b/>
        </w:rPr>
        <w:t>Część opisowa</w:t>
      </w:r>
    </w:p>
    <w:p w:rsidR="00C97729" w:rsidRPr="009C6375" w:rsidP="00C97729" w14:paraId="449FF5DF" w14:textId="77777777">
      <w:pPr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7707</wp:posOffset>
                </wp:positionH>
                <wp:positionV relativeFrom="paragraph">
                  <wp:posOffset>93884</wp:posOffset>
                </wp:positionV>
                <wp:extent cx="5886937" cy="1108554"/>
                <wp:effectExtent l="0" t="0" r="19050" b="15875"/>
                <wp:wrapNone/>
                <wp:docPr id="11" name="Pole tekstowe 1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886937" cy="110855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57CEE" w:rsidP="00C97729" w14:textId="777777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1" o:spid="_x0000_s1025" type="#_x0000_t202" style="width:463.55pt;height:87.3pt;margin-top:7.4pt;margin-left:0.6pt;mso-height-percent:0;mso-height-relative:margin;mso-width-percent:0;mso-width-relative:margin;mso-wrap-distance-bottom:0;mso-wrap-distance-left:9pt;mso-wrap-distance-right:9pt;mso-wrap-distance-top:0;mso-wrap-style:square;position:absolute;v-text-anchor:top;visibility:visible;z-index:251659264" fillcolor="window" strokeweight="0.5pt">
                <v:textbox>
                  <w:txbxContent>
                    <w:p w:rsidR="00D57CEE" w:rsidP="00C97729" w14:paraId="5B9F914E" w14:textId="77777777"/>
                  </w:txbxContent>
                </v:textbox>
              </v:shape>
            </w:pict>
          </mc:Fallback>
        </mc:AlternateContent>
      </w:r>
    </w:p>
    <w:p w:rsidR="00C97729" w:rsidRPr="009C6375" w:rsidP="00C97729" w14:paraId="47A847A6" w14:textId="77777777">
      <w:pPr>
        <w:ind w:left="4956"/>
        <w:rPr>
          <w:rFonts w:ascii="Lato" w:eastAsia="Times New Roman" w:hAnsi="Lato" w:cs="Times New Roman"/>
        </w:rPr>
      </w:pPr>
    </w:p>
    <w:p w:rsidR="00C97729" w:rsidRPr="009C6375" w:rsidP="00C97729" w14:paraId="1DD18AC4" w14:textId="77777777">
      <w:pPr>
        <w:ind w:left="4956"/>
        <w:rPr>
          <w:rFonts w:ascii="Lato" w:eastAsia="Times New Roman" w:hAnsi="Lato" w:cs="Times New Roman"/>
        </w:rPr>
      </w:pPr>
    </w:p>
    <w:p w:rsidR="00C97729" w:rsidRPr="009C6375" w:rsidP="00C97729" w14:paraId="0AC5446B" w14:textId="77777777">
      <w:pPr>
        <w:ind w:left="4956"/>
        <w:rPr>
          <w:rFonts w:ascii="Lato" w:eastAsia="Times New Roman" w:hAnsi="Lato" w:cs="Times New Roman"/>
        </w:rPr>
      </w:pPr>
    </w:p>
    <w:p w:rsidR="00C97729" w:rsidRPr="009C6375" w:rsidP="00C97729" w14:paraId="4CDE6DB9" w14:textId="77777777">
      <w:pPr>
        <w:ind w:left="4956"/>
        <w:rPr>
          <w:rFonts w:ascii="Lato" w:eastAsia="Times New Roman" w:hAnsi="Lato" w:cs="Times New Roman"/>
        </w:rPr>
      </w:pPr>
    </w:p>
    <w:tbl>
      <w:tblPr>
        <w:tblStyle w:val="Tabela-Siatka2"/>
        <w:tblW w:w="9351" w:type="dxa"/>
        <w:tblLook w:val="04A0"/>
      </w:tblPr>
      <w:tblGrid>
        <w:gridCol w:w="3020"/>
        <w:gridCol w:w="3020"/>
        <w:gridCol w:w="3311"/>
      </w:tblGrid>
      <w:tr w14:paraId="6532FD94" w14:textId="77777777" w:rsidTr="00C97729">
        <w:tblPrEx>
          <w:tblW w:w="9351" w:type="dxa"/>
          <w:tblLook w:val="04A0"/>
        </w:tblPrEx>
        <w:tc>
          <w:tcPr>
            <w:tcW w:w="9351" w:type="dxa"/>
            <w:gridSpan w:val="3"/>
          </w:tcPr>
          <w:p w:rsidR="00C97729" w:rsidRPr="009C6375" w:rsidP="00C97729" w14:paraId="0C243C89" w14:textId="77777777">
            <w:pPr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Dodatkowe informacje dotyczące rezultatów realizacji zadania publicznego</w:t>
            </w:r>
          </w:p>
        </w:tc>
      </w:tr>
      <w:tr w14:paraId="5F3B0B88" w14:textId="77777777" w:rsidTr="00C97729">
        <w:tblPrEx>
          <w:tblW w:w="9351" w:type="dxa"/>
          <w:tblLook w:val="04A0"/>
        </w:tblPrEx>
        <w:tc>
          <w:tcPr>
            <w:tcW w:w="3020" w:type="dxa"/>
            <w:vAlign w:val="center"/>
          </w:tcPr>
          <w:p w:rsidR="00C97729" w:rsidRPr="009C6375" w:rsidP="00C97729" w14:paraId="7036FE3D" w14:textId="77777777">
            <w:pPr>
              <w:jc w:val="center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Nazwa rezultatu</w:t>
            </w:r>
          </w:p>
        </w:tc>
        <w:tc>
          <w:tcPr>
            <w:tcW w:w="3020" w:type="dxa"/>
            <w:vAlign w:val="center"/>
          </w:tcPr>
          <w:p w:rsidR="00C97729" w:rsidRPr="009C6375" w:rsidP="00C97729" w14:paraId="08C46472" w14:textId="77777777">
            <w:pPr>
              <w:jc w:val="center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Planowany poziom osiągnięcia rezultatów (wartość docelowa)</w:t>
            </w:r>
          </w:p>
        </w:tc>
        <w:tc>
          <w:tcPr>
            <w:tcW w:w="3311" w:type="dxa"/>
            <w:vAlign w:val="center"/>
          </w:tcPr>
          <w:p w:rsidR="00C97729" w:rsidRPr="009C6375" w:rsidP="00C97729" w14:paraId="714E2DAC" w14:textId="77777777">
            <w:pPr>
              <w:jc w:val="center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Sposób monitorowania rezultatów/ źródło informacji o osiągnięciu wskaźnika</w:t>
            </w:r>
          </w:p>
        </w:tc>
      </w:tr>
      <w:tr w14:paraId="06F50F5A" w14:textId="77777777" w:rsidTr="00C97729">
        <w:tblPrEx>
          <w:tblW w:w="9351" w:type="dxa"/>
          <w:tblLook w:val="04A0"/>
        </w:tblPrEx>
        <w:tc>
          <w:tcPr>
            <w:tcW w:w="3020" w:type="dxa"/>
          </w:tcPr>
          <w:p w:rsidR="00C97729" w:rsidRPr="009C6375" w:rsidP="00C97729" w14:paraId="7736378B" w14:textId="77777777">
            <w:pPr>
              <w:rPr>
                <w:rFonts w:ascii="Lato" w:eastAsia="Times New Roman" w:hAnsi="Lato" w:cs="Times New Roman"/>
              </w:rPr>
            </w:pPr>
          </w:p>
        </w:tc>
        <w:tc>
          <w:tcPr>
            <w:tcW w:w="3020" w:type="dxa"/>
          </w:tcPr>
          <w:p w:rsidR="00C97729" w:rsidRPr="009C6375" w:rsidP="00C97729" w14:paraId="75FDD936" w14:textId="77777777">
            <w:pPr>
              <w:rPr>
                <w:rFonts w:ascii="Lato" w:eastAsia="Times New Roman" w:hAnsi="Lato" w:cs="Times New Roman"/>
              </w:rPr>
            </w:pPr>
          </w:p>
        </w:tc>
        <w:tc>
          <w:tcPr>
            <w:tcW w:w="3311" w:type="dxa"/>
          </w:tcPr>
          <w:p w:rsidR="00C97729" w:rsidRPr="009C6375" w:rsidP="00C97729" w14:paraId="2682E76D" w14:textId="77777777">
            <w:pPr>
              <w:rPr>
                <w:rFonts w:ascii="Lato" w:eastAsia="Times New Roman" w:hAnsi="Lato" w:cs="Times New Roman"/>
              </w:rPr>
            </w:pPr>
          </w:p>
        </w:tc>
      </w:tr>
      <w:tr w14:paraId="1D158888" w14:textId="77777777" w:rsidTr="00C97729">
        <w:tblPrEx>
          <w:tblW w:w="9351" w:type="dxa"/>
          <w:tblLook w:val="04A0"/>
        </w:tblPrEx>
        <w:tc>
          <w:tcPr>
            <w:tcW w:w="3020" w:type="dxa"/>
          </w:tcPr>
          <w:p w:rsidR="00C97729" w:rsidRPr="009C6375" w:rsidP="00C97729" w14:paraId="025A9F81" w14:textId="77777777">
            <w:pPr>
              <w:rPr>
                <w:rFonts w:ascii="Lato" w:eastAsia="Times New Roman" w:hAnsi="Lato" w:cs="Times New Roman"/>
              </w:rPr>
            </w:pPr>
          </w:p>
        </w:tc>
        <w:tc>
          <w:tcPr>
            <w:tcW w:w="3020" w:type="dxa"/>
          </w:tcPr>
          <w:p w:rsidR="00C97729" w:rsidRPr="009C6375" w:rsidP="00C97729" w14:paraId="69A5C6FE" w14:textId="77777777">
            <w:pPr>
              <w:rPr>
                <w:rFonts w:ascii="Lato" w:eastAsia="Times New Roman" w:hAnsi="Lato" w:cs="Times New Roman"/>
              </w:rPr>
            </w:pPr>
          </w:p>
        </w:tc>
        <w:tc>
          <w:tcPr>
            <w:tcW w:w="3311" w:type="dxa"/>
          </w:tcPr>
          <w:p w:rsidR="00C97729" w:rsidRPr="009C6375" w:rsidP="00C97729" w14:paraId="17CFE1C9" w14:textId="77777777">
            <w:pPr>
              <w:rPr>
                <w:rFonts w:ascii="Lato" w:eastAsia="Times New Roman" w:hAnsi="Lato" w:cs="Times New Roman"/>
              </w:rPr>
            </w:pPr>
          </w:p>
        </w:tc>
      </w:tr>
    </w:tbl>
    <w:p w:rsidR="00C97729" w:rsidRPr="009C6375" w:rsidP="00C97729" w14:paraId="5E2378D6" w14:textId="77777777">
      <w:pPr>
        <w:rPr>
          <w:rFonts w:ascii="Lato" w:eastAsia="Times New Roman" w:hAnsi="Lato" w:cs="Times New Roman"/>
        </w:rPr>
      </w:pPr>
    </w:p>
    <w:p w:rsidR="00C97729" w:rsidRPr="009C6375" w:rsidP="00C97729" w14:paraId="11DF82C3" w14:textId="77777777">
      <w:pPr>
        <w:ind w:left="4956"/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</w:rPr>
        <w:t>……………………………………………………….</w:t>
      </w:r>
    </w:p>
    <w:p w:rsidR="00C97729" w:rsidRPr="009C6375" w:rsidP="00C97729" w14:paraId="46A81E39" w14:textId="77777777">
      <w:pPr>
        <w:ind w:left="4956"/>
        <w:rPr>
          <w:rFonts w:ascii="Lato" w:eastAsia="Times New Roman" w:hAnsi="Lato" w:cs="Times New Roman"/>
        </w:rPr>
      </w:pPr>
    </w:p>
    <w:p w:rsidR="00C97729" w:rsidRPr="009C6375" w:rsidP="00C97729" w14:paraId="3A9C5111" w14:textId="77777777">
      <w:pPr>
        <w:ind w:left="4956"/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</w:rPr>
        <w:t>……………………………………………………….</w:t>
      </w:r>
    </w:p>
    <w:p w:rsidR="00C97729" w:rsidRPr="009C6375" w:rsidP="00C97729" w14:paraId="19DEC348" w14:textId="77777777">
      <w:pPr>
        <w:ind w:left="4956"/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</w:rPr>
        <w:t xml:space="preserve">(podpis osoby upoważnionej lub podpisy osób upoważnionych do składania oświadczeń woli </w:t>
      </w:r>
      <w:r w:rsidRPr="009C6375">
        <w:rPr>
          <w:rFonts w:ascii="Lato" w:eastAsia="Times New Roman" w:hAnsi="Lato" w:cs="Times New Roman"/>
        </w:rPr>
        <w:br/>
        <w:t xml:space="preserve"> imieniu Oferenta/Oferentów)</w:t>
      </w:r>
    </w:p>
    <w:p w:rsidR="00C97729" w:rsidRPr="009C6375" w:rsidP="00C97729" w14:paraId="11F66D49" w14:textId="77777777">
      <w:pPr>
        <w:rPr>
          <w:rFonts w:ascii="Lato" w:eastAsia="Times New Roman" w:hAnsi="Lato" w:cs="Times New Roman"/>
        </w:rPr>
      </w:pPr>
    </w:p>
    <w:p w:rsidR="00C97729" w:rsidRPr="009C6375" w:rsidP="00C97729" w14:paraId="35CB51FA" w14:textId="77777777">
      <w:pPr>
        <w:rPr>
          <w:rFonts w:ascii="Lato" w:eastAsia="Times New Roman" w:hAnsi="Lato" w:cs="Times New Roman"/>
          <w:u w:val="single"/>
        </w:rPr>
      </w:pPr>
      <w:r w:rsidRPr="009C6375">
        <w:rPr>
          <w:rFonts w:ascii="Lato" w:eastAsia="Times New Roman" w:hAnsi="Lato" w:cs="Times New Roman"/>
          <w:u w:val="single"/>
        </w:rPr>
        <w:t>Uwaga</w:t>
      </w:r>
    </w:p>
    <w:p w:rsidR="002D1878" w:rsidP="00C97729" w14:paraId="5414B019" w14:textId="6F4F9EF5">
      <w:pPr>
        <w:jc w:val="both"/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</w:rPr>
        <w:t>Osoba(-y) uprawniona(-e) do podpisywania zaktualizowanej kalkulacji przewidywanych kosztów realizacji zadania publicznego, niedysponująca(-e) pieczęcią imienną, winna(-y) podpisać się czytelnie pełnym imieniem i nazwiskiem z zaznaczeniem pełnionej przez nią(-e) funkcji w podmiocie(-</w:t>
      </w:r>
      <w:r w:rsidRPr="009C6375">
        <w:rPr>
          <w:rFonts w:ascii="Lato" w:eastAsia="Times New Roman" w:hAnsi="Lato" w:cs="Times New Roman"/>
        </w:rPr>
        <w:t>tach</w:t>
      </w:r>
      <w:r w:rsidRPr="009C6375">
        <w:rPr>
          <w:rFonts w:ascii="Lato" w:eastAsia="Times New Roman" w:hAnsi="Lato" w:cs="Times New Roman"/>
        </w:rPr>
        <w:t>) składającym(-</w:t>
      </w:r>
      <w:r w:rsidRPr="009C6375">
        <w:rPr>
          <w:rFonts w:ascii="Lato" w:eastAsia="Times New Roman" w:hAnsi="Lato" w:cs="Times New Roman"/>
        </w:rPr>
        <w:t>ych</w:t>
      </w:r>
      <w:r w:rsidRPr="009C6375">
        <w:rPr>
          <w:rFonts w:ascii="Lato" w:eastAsia="Times New Roman" w:hAnsi="Lato" w:cs="Times New Roman"/>
        </w:rPr>
        <w:t>) ofertę.</w:t>
      </w:r>
    </w:p>
    <w:sectPr w:rsidSect="00C97729">
      <w:footerReference w:type="default" r:id="rId8"/>
      <w:pgSz w:w="11906" w:h="16838"/>
      <w:pgMar w:top="993" w:right="1274" w:bottom="1418" w:left="1418" w:header="709" w:footer="709" w:gutter="0"/>
      <w:pgNumType w:start="30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2029888198"/>
      <w:docPartObj>
        <w:docPartGallery w:val="Page Numbers (Bottom of Page)"/>
        <w:docPartUnique/>
      </w:docPartObj>
    </w:sdtPr>
    <w:sdtContent>
      <w:p w:rsidR="00D57CEE" w14:paraId="30E52293" w14:textId="6242AA3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04FA">
          <w:rPr>
            <w:noProof/>
          </w:rPr>
          <w:t>46</w:t>
        </w:r>
        <w:r>
          <w:fldChar w:fldCharType="end"/>
        </w:r>
      </w:p>
    </w:sdtContent>
  </w:sdt>
  <w:p w:rsidR="00D57CEE" w14:paraId="616C3AC1" w14:textId="77777777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00000402"/>
    <w:multiLevelType w:val="multilevel"/>
    <w:tmpl w:val="27F2D640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/>
        <w:b w:val="0"/>
        <w:bCs w:val="0"/>
        <w:w w:val="103"/>
        <w:sz w:val="24"/>
        <w:szCs w:val="24"/>
      </w:rPr>
    </w:lvl>
    <w:lvl w:ilvl="1">
      <w:start w:val="0"/>
      <w:numFmt w:val="bullet"/>
      <w:lvlText w:val="•"/>
      <w:lvlJc w:val="left"/>
      <w:pPr>
        <w:ind w:left="1221" w:hanging="228"/>
      </w:pPr>
    </w:lvl>
    <w:lvl w:ilvl="2">
      <w:start w:val="0"/>
      <w:numFmt w:val="bullet"/>
      <w:lvlText w:val="•"/>
      <w:lvlJc w:val="left"/>
      <w:pPr>
        <w:ind w:left="2066" w:hanging="228"/>
      </w:pPr>
    </w:lvl>
    <w:lvl w:ilvl="3">
      <w:start w:val="0"/>
      <w:numFmt w:val="bullet"/>
      <w:lvlText w:val="•"/>
      <w:lvlJc w:val="left"/>
      <w:pPr>
        <w:ind w:left="2910" w:hanging="228"/>
      </w:pPr>
    </w:lvl>
    <w:lvl w:ilvl="4">
      <w:start w:val="0"/>
      <w:numFmt w:val="bullet"/>
      <w:lvlText w:val="•"/>
      <w:lvlJc w:val="left"/>
      <w:pPr>
        <w:ind w:left="3755" w:hanging="228"/>
      </w:pPr>
    </w:lvl>
    <w:lvl w:ilvl="5">
      <w:start w:val="0"/>
      <w:numFmt w:val="bullet"/>
      <w:lvlText w:val="•"/>
      <w:lvlJc w:val="left"/>
      <w:pPr>
        <w:ind w:left="4600" w:hanging="228"/>
      </w:pPr>
    </w:lvl>
    <w:lvl w:ilvl="6">
      <w:start w:val="0"/>
      <w:numFmt w:val="bullet"/>
      <w:lvlText w:val="•"/>
      <w:lvlJc w:val="left"/>
      <w:pPr>
        <w:ind w:left="5445" w:hanging="228"/>
      </w:pPr>
    </w:lvl>
    <w:lvl w:ilvl="7">
      <w:start w:val="0"/>
      <w:numFmt w:val="bullet"/>
      <w:lvlText w:val="•"/>
      <w:lvlJc w:val="left"/>
      <w:pPr>
        <w:ind w:left="6290" w:hanging="228"/>
      </w:pPr>
    </w:lvl>
    <w:lvl w:ilvl="8">
      <w:start w:val="0"/>
      <w:numFmt w:val="bullet"/>
      <w:lvlText w:val="•"/>
      <w:lvlJc w:val="left"/>
      <w:pPr>
        <w:ind w:left="7135" w:hanging="228"/>
      </w:pPr>
    </w:lvl>
  </w:abstractNum>
  <w:abstractNum w:abstractNumId="1" w15:restartNumberingAfterBreak="0">
    <w:nsid w:val="00000403"/>
    <w:multiLevelType w:val="multilevel"/>
    <w:tmpl w:val="00000886"/>
    <w:lvl w:ilvl="0">
      <w:start w:val="1"/>
      <w:numFmt w:val="decimal"/>
      <w:lvlText w:val="%1)"/>
      <w:lvlJc w:val="left"/>
      <w:pPr>
        <w:ind w:left="574" w:hanging="454"/>
      </w:pPr>
      <w:rPr>
        <w:rFonts w:ascii="Times New Roman" w:hAnsi="Times New Roman" w:cs="Times New Roman"/>
        <w:b w:val="0"/>
        <w:bCs w:val="0"/>
        <w:color w:val="231F20"/>
        <w:sz w:val="20"/>
        <w:szCs w:val="20"/>
      </w:rPr>
    </w:lvl>
    <w:lvl w:ilvl="1">
      <w:start w:val="1"/>
      <w:numFmt w:val="upperRoman"/>
      <w:lvlText w:val="%2."/>
      <w:lvlJc w:val="left"/>
      <w:pPr>
        <w:ind w:left="1114" w:hanging="152"/>
      </w:pPr>
      <w:rPr>
        <w:rFonts w:ascii="Calibri" w:hAnsi="Calibri" w:cs="Calibri"/>
        <w:b/>
        <w:bCs/>
        <w:spacing w:val="1"/>
        <w:w w:val="99"/>
        <w:sz w:val="20"/>
        <w:szCs w:val="20"/>
      </w:rPr>
    </w:lvl>
    <w:lvl w:ilvl="2">
      <w:start w:val="0"/>
      <w:numFmt w:val="bullet"/>
      <w:lvlText w:val="•"/>
      <w:lvlJc w:val="left"/>
      <w:pPr>
        <w:ind w:left="2113" w:hanging="152"/>
      </w:pPr>
    </w:lvl>
    <w:lvl w:ilvl="3">
      <w:start w:val="0"/>
      <w:numFmt w:val="bullet"/>
      <w:lvlText w:val="•"/>
      <w:lvlJc w:val="left"/>
      <w:pPr>
        <w:ind w:left="3112" w:hanging="152"/>
      </w:pPr>
    </w:lvl>
    <w:lvl w:ilvl="4">
      <w:start w:val="0"/>
      <w:numFmt w:val="bullet"/>
      <w:lvlText w:val="•"/>
      <w:lvlJc w:val="left"/>
      <w:pPr>
        <w:ind w:left="4111" w:hanging="152"/>
      </w:pPr>
    </w:lvl>
    <w:lvl w:ilvl="5">
      <w:start w:val="0"/>
      <w:numFmt w:val="bullet"/>
      <w:lvlText w:val="•"/>
      <w:lvlJc w:val="left"/>
      <w:pPr>
        <w:ind w:left="5110" w:hanging="152"/>
      </w:pPr>
    </w:lvl>
    <w:lvl w:ilvl="6">
      <w:start w:val="0"/>
      <w:numFmt w:val="bullet"/>
      <w:lvlText w:val="•"/>
      <w:lvlJc w:val="left"/>
      <w:pPr>
        <w:ind w:left="6109" w:hanging="152"/>
      </w:pPr>
    </w:lvl>
    <w:lvl w:ilvl="7">
      <w:start w:val="0"/>
      <w:numFmt w:val="bullet"/>
      <w:lvlText w:val="•"/>
      <w:lvlJc w:val="left"/>
      <w:pPr>
        <w:ind w:left="7108" w:hanging="152"/>
      </w:pPr>
    </w:lvl>
    <w:lvl w:ilvl="8">
      <w:start w:val="0"/>
      <w:numFmt w:val="bullet"/>
      <w:lvlText w:val="•"/>
      <w:lvlJc w:val="left"/>
      <w:pPr>
        <w:ind w:left="8107" w:hanging="152"/>
      </w:pPr>
    </w:lvl>
  </w:abstractNum>
  <w:abstractNum w:abstractNumId="2" w15:restartNumberingAfterBreak="0">
    <w:nsid w:val="00000404"/>
    <w:multiLevelType w:val="multilevel"/>
    <w:tmpl w:val="3CB2F82E"/>
    <w:lvl w:ilvl="0">
      <w:start w:val="5"/>
      <w:numFmt w:val="decimal"/>
      <w:lvlText w:val="%1."/>
      <w:lvlJc w:val="left"/>
      <w:pPr>
        <w:ind w:left="296" w:hanging="180"/>
      </w:pPr>
      <w:rPr>
        <w:rFonts w:ascii="Calibri" w:hAnsi="Calibri" w:cs="Calibri"/>
        <w:b/>
        <w:bCs/>
        <w:spacing w:val="0"/>
        <w:w w:val="100"/>
        <w:sz w:val="18"/>
        <w:szCs w:val="18"/>
      </w:rPr>
    </w:lvl>
    <w:lvl w:ilvl="1">
      <w:start w:val="1"/>
      <w:numFmt w:val="decimal"/>
      <w:lvlText w:val="%2)"/>
      <w:lvlJc w:val="left"/>
      <w:pPr>
        <w:ind w:left="735" w:hanging="325"/>
      </w:pPr>
      <w:rPr>
        <w:rFonts w:ascii="Calibri" w:hAnsi="Calibri" w:cs="Calibri"/>
        <w:b w:val="0"/>
        <w:bCs w:val="0"/>
        <w:spacing w:val="0"/>
        <w:w w:val="100"/>
        <w:sz w:val="18"/>
        <w:szCs w:val="18"/>
      </w:rPr>
    </w:lvl>
    <w:lvl w:ilvl="2">
      <w:start w:val="0"/>
      <w:numFmt w:val="bullet"/>
      <w:lvlText w:val="•"/>
      <w:lvlJc w:val="left"/>
      <w:pPr>
        <w:ind w:left="1729" w:hanging="325"/>
      </w:pPr>
    </w:lvl>
    <w:lvl w:ilvl="3">
      <w:start w:val="0"/>
      <w:numFmt w:val="bullet"/>
      <w:lvlText w:val="•"/>
      <w:lvlJc w:val="left"/>
      <w:pPr>
        <w:ind w:left="2723" w:hanging="325"/>
      </w:pPr>
    </w:lvl>
    <w:lvl w:ilvl="4">
      <w:start w:val="0"/>
      <w:numFmt w:val="bullet"/>
      <w:lvlText w:val="•"/>
      <w:lvlJc w:val="left"/>
      <w:pPr>
        <w:ind w:left="3716" w:hanging="325"/>
      </w:pPr>
    </w:lvl>
    <w:lvl w:ilvl="5">
      <w:start w:val="0"/>
      <w:numFmt w:val="bullet"/>
      <w:lvlText w:val="•"/>
      <w:lvlJc w:val="left"/>
      <w:pPr>
        <w:ind w:left="4710" w:hanging="325"/>
      </w:pPr>
    </w:lvl>
    <w:lvl w:ilvl="6">
      <w:start w:val="0"/>
      <w:numFmt w:val="bullet"/>
      <w:lvlText w:val="•"/>
      <w:lvlJc w:val="left"/>
      <w:pPr>
        <w:ind w:left="5704" w:hanging="325"/>
      </w:pPr>
    </w:lvl>
    <w:lvl w:ilvl="7">
      <w:start w:val="0"/>
      <w:numFmt w:val="bullet"/>
      <w:lvlText w:val="•"/>
      <w:lvlJc w:val="left"/>
      <w:pPr>
        <w:ind w:left="6697" w:hanging="325"/>
      </w:pPr>
    </w:lvl>
    <w:lvl w:ilvl="8">
      <w:start w:val="0"/>
      <w:numFmt w:val="bullet"/>
      <w:lvlText w:val="•"/>
      <w:lvlJc w:val="left"/>
      <w:pPr>
        <w:ind w:left="7691" w:hanging="325"/>
      </w:pPr>
    </w:lvl>
  </w:abstractNum>
  <w:abstractNum w:abstractNumId="3" w15:restartNumberingAfterBreak="0">
    <w:nsid w:val="00000405"/>
    <w:multiLevelType w:val="multilevel"/>
    <w:tmpl w:val="00000888"/>
    <w:lvl w:ilvl="0">
      <w:start w:val="6"/>
      <w:numFmt w:val="upperRoman"/>
      <w:lvlText w:val="%1."/>
      <w:lvlJc w:val="left"/>
      <w:pPr>
        <w:ind w:left="1197" w:hanging="252"/>
      </w:pPr>
      <w:rPr>
        <w:rFonts w:ascii="Calibri" w:hAnsi="Calibri" w:cs="Calibri"/>
        <w:b/>
        <w:bCs/>
        <w:spacing w:val="-1"/>
        <w:w w:val="103"/>
        <w:sz w:val="19"/>
        <w:szCs w:val="19"/>
      </w:rPr>
    </w:lvl>
    <w:lvl w:ilvl="1">
      <w:start w:val="0"/>
      <w:numFmt w:val="bullet"/>
      <w:lvlText w:val="•"/>
      <w:lvlJc w:val="left"/>
      <w:pPr>
        <w:ind w:left="2087" w:hanging="252"/>
      </w:pPr>
    </w:lvl>
    <w:lvl w:ilvl="2">
      <w:start w:val="0"/>
      <w:numFmt w:val="bullet"/>
      <w:lvlText w:val="•"/>
      <w:lvlJc w:val="left"/>
      <w:pPr>
        <w:ind w:left="2978" w:hanging="252"/>
      </w:pPr>
    </w:lvl>
    <w:lvl w:ilvl="3">
      <w:start w:val="0"/>
      <w:numFmt w:val="bullet"/>
      <w:lvlText w:val="•"/>
      <w:lvlJc w:val="left"/>
      <w:pPr>
        <w:ind w:left="3869" w:hanging="252"/>
      </w:pPr>
    </w:lvl>
    <w:lvl w:ilvl="4">
      <w:start w:val="0"/>
      <w:numFmt w:val="bullet"/>
      <w:lvlText w:val="•"/>
      <w:lvlJc w:val="left"/>
      <w:pPr>
        <w:ind w:left="4760" w:hanging="252"/>
      </w:pPr>
    </w:lvl>
    <w:lvl w:ilvl="5">
      <w:start w:val="0"/>
      <w:numFmt w:val="bullet"/>
      <w:lvlText w:val="•"/>
      <w:lvlJc w:val="left"/>
      <w:pPr>
        <w:ind w:left="5651" w:hanging="252"/>
      </w:pPr>
    </w:lvl>
    <w:lvl w:ilvl="6">
      <w:start w:val="0"/>
      <w:numFmt w:val="bullet"/>
      <w:lvlText w:val="•"/>
      <w:lvlJc w:val="left"/>
      <w:pPr>
        <w:ind w:left="6542" w:hanging="252"/>
      </w:pPr>
    </w:lvl>
    <w:lvl w:ilvl="7">
      <w:start w:val="0"/>
      <w:numFmt w:val="bullet"/>
      <w:lvlText w:val="•"/>
      <w:lvlJc w:val="left"/>
      <w:pPr>
        <w:ind w:left="7433" w:hanging="252"/>
      </w:pPr>
    </w:lvl>
    <w:lvl w:ilvl="8">
      <w:start w:val="0"/>
      <w:numFmt w:val="bullet"/>
      <w:lvlText w:val="•"/>
      <w:lvlJc w:val="left"/>
      <w:pPr>
        <w:ind w:left="8323" w:hanging="252"/>
      </w:pPr>
    </w:lvl>
  </w:abstractNum>
  <w:abstractNum w:abstractNumId="4" w15:restartNumberingAfterBreak="0">
    <w:nsid w:val="00000406"/>
    <w:multiLevelType w:val="multilevel"/>
    <w:tmpl w:val="00000889"/>
    <w:lvl w:ilvl="0">
      <w:start w:val="1"/>
      <w:numFmt w:val="decimal"/>
      <w:lvlText w:val="%1."/>
      <w:lvlJc w:val="left"/>
      <w:pPr>
        <w:ind w:left="649" w:hanging="321"/>
      </w:pPr>
      <w:rPr>
        <w:rFonts w:ascii="Calibri" w:hAnsi="Calibri" w:cs="Calibri"/>
        <w:b/>
        <w:bCs/>
        <w:spacing w:val="-1"/>
        <w:w w:val="104"/>
        <w:sz w:val="17"/>
        <w:szCs w:val="17"/>
      </w:rPr>
    </w:lvl>
    <w:lvl w:ilvl="1">
      <w:start w:val="0"/>
      <w:numFmt w:val="bullet"/>
      <w:lvlText w:val="•"/>
      <w:lvlJc w:val="left"/>
      <w:pPr>
        <w:ind w:left="1531" w:hanging="321"/>
      </w:pPr>
    </w:lvl>
    <w:lvl w:ilvl="2">
      <w:start w:val="0"/>
      <w:numFmt w:val="bullet"/>
      <w:lvlText w:val="•"/>
      <w:lvlJc w:val="left"/>
      <w:pPr>
        <w:ind w:left="2414" w:hanging="321"/>
      </w:pPr>
    </w:lvl>
    <w:lvl w:ilvl="3">
      <w:start w:val="0"/>
      <w:numFmt w:val="bullet"/>
      <w:lvlText w:val="•"/>
      <w:lvlJc w:val="left"/>
      <w:pPr>
        <w:ind w:left="3297" w:hanging="321"/>
      </w:pPr>
    </w:lvl>
    <w:lvl w:ilvl="4">
      <w:start w:val="0"/>
      <w:numFmt w:val="bullet"/>
      <w:lvlText w:val="•"/>
      <w:lvlJc w:val="left"/>
      <w:pPr>
        <w:ind w:left="4179" w:hanging="321"/>
      </w:pPr>
    </w:lvl>
    <w:lvl w:ilvl="5">
      <w:start w:val="0"/>
      <w:numFmt w:val="bullet"/>
      <w:lvlText w:val="•"/>
      <w:lvlJc w:val="left"/>
      <w:pPr>
        <w:ind w:left="5062" w:hanging="321"/>
      </w:pPr>
    </w:lvl>
    <w:lvl w:ilvl="6">
      <w:start w:val="0"/>
      <w:numFmt w:val="bullet"/>
      <w:lvlText w:val="•"/>
      <w:lvlJc w:val="left"/>
      <w:pPr>
        <w:ind w:left="5944" w:hanging="321"/>
      </w:pPr>
    </w:lvl>
    <w:lvl w:ilvl="7">
      <w:start w:val="0"/>
      <w:numFmt w:val="bullet"/>
      <w:lvlText w:val="•"/>
      <w:lvlJc w:val="left"/>
      <w:pPr>
        <w:ind w:left="6827" w:hanging="321"/>
      </w:pPr>
    </w:lvl>
    <w:lvl w:ilvl="8">
      <w:start w:val="0"/>
      <w:numFmt w:val="bullet"/>
      <w:lvlText w:val="•"/>
      <w:lvlJc w:val="left"/>
      <w:pPr>
        <w:ind w:left="7710" w:hanging="321"/>
      </w:pPr>
    </w:lvl>
  </w:abstractNum>
  <w:abstractNum w:abstractNumId="5" w15:restartNumberingAfterBreak="0">
    <w:nsid w:val="00000407"/>
    <w:multiLevelType w:val="multilevel"/>
    <w:tmpl w:val="0000088A"/>
    <w:lvl w:ilvl="0">
      <w:start w:val="1"/>
      <w:numFmt w:val="decimal"/>
      <w:lvlText w:val="%1)"/>
      <w:lvlJc w:val="left"/>
      <w:pPr>
        <w:ind w:left="1174" w:hanging="255"/>
      </w:pPr>
      <w:rPr>
        <w:rFonts w:ascii="Calibri" w:hAnsi="Calibri" w:cs="Calibri"/>
        <w:b w:val="0"/>
        <w:bCs w:val="0"/>
        <w:w w:val="101"/>
        <w:sz w:val="16"/>
        <w:szCs w:val="16"/>
      </w:rPr>
    </w:lvl>
    <w:lvl w:ilvl="1">
      <w:start w:val="0"/>
      <w:numFmt w:val="bullet"/>
      <w:lvlText w:val="•"/>
      <w:lvlJc w:val="left"/>
      <w:pPr>
        <w:ind w:left="2067" w:hanging="255"/>
      </w:pPr>
    </w:lvl>
    <w:lvl w:ilvl="2">
      <w:start w:val="0"/>
      <w:numFmt w:val="bullet"/>
      <w:lvlText w:val="•"/>
      <w:lvlJc w:val="left"/>
      <w:pPr>
        <w:ind w:left="2960" w:hanging="255"/>
      </w:pPr>
    </w:lvl>
    <w:lvl w:ilvl="3">
      <w:start w:val="0"/>
      <w:numFmt w:val="bullet"/>
      <w:lvlText w:val="•"/>
      <w:lvlJc w:val="left"/>
      <w:pPr>
        <w:ind w:left="3853" w:hanging="255"/>
      </w:pPr>
    </w:lvl>
    <w:lvl w:ilvl="4">
      <w:start w:val="0"/>
      <w:numFmt w:val="bullet"/>
      <w:lvlText w:val="•"/>
      <w:lvlJc w:val="left"/>
      <w:pPr>
        <w:ind w:left="4746" w:hanging="255"/>
      </w:pPr>
    </w:lvl>
    <w:lvl w:ilvl="5">
      <w:start w:val="0"/>
      <w:numFmt w:val="bullet"/>
      <w:lvlText w:val="•"/>
      <w:lvlJc w:val="left"/>
      <w:pPr>
        <w:ind w:left="5639" w:hanging="255"/>
      </w:pPr>
    </w:lvl>
    <w:lvl w:ilvl="6">
      <w:start w:val="0"/>
      <w:numFmt w:val="bullet"/>
      <w:lvlText w:val="•"/>
      <w:lvlJc w:val="left"/>
      <w:pPr>
        <w:ind w:left="6532" w:hanging="255"/>
      </w:pPr>
    </w:lvl>
    <w:lvl w:ilvl="7">
      <w:start w:val="0"/>
      <w:numFmt w:val="bullet"/>
      <w:lvlText w:val="•"/>
      <w:lvlJc w:val="left"/>
      <w:pPr>
        <w:ind w:left="7426" w:hanging="255"/>
      </w:pPr>
    </w:lvl>
    <w:lvl w:ilvl="8">
      <w:start w:val="0"/>
      <w:numFmt w:val="bullet"/>
      <w:lvlText w:val="•"/>
      <w:lvlJc w:val="left"/>
      <w:pPr>
        <w:ind w:left="8319" w:hanging="255"/>
      </w:pPr>
    </w:lvl>
  </w:abstractNum>
  <w:abstractNum w:abstractNumId="6" w15:restartNumberingAfterBreak="0">
    <w:nsid w:val="0000040F"/>
    <w:multiLevelType w:val="multilevel"/>
    <w:tmpl w:val="CD585A2C"/>
    <w:lvl w:ilvl="0">
      <w:start w:val="1"/>
      <w:numFmt w:val="decimal"/>
      <w:lvlText w:val="%1."/>
      <w:lvlJc w:val="left"/>
      <w:pPr>
        <w:ind w:left="384" w:hanging="313"/>
      </w:pPr>
      <w:rPr>
        <w:rFonts w:ascii="Times New Roman" w:hAnsi="Times New Roman" w:cs="Times New Roman"/>
        <w:b w:val="0"/>
        <w:bCs w:val="0"/>
        <w:w w:val="99"/>
        <w:sz w:val="23"/>
        <w:szCs w:val="23"/>
      </w:rPr>
    </w:lvl>
    <w:lvl w:ilvl="1">
      <w:start w:val="1"/>
      <w:numFmt w:val="decimal"/>
      <w:lvlText w:val="%2)"/>
      <w:lvlJc w:val="left"/>
      <w:pPr>
        <w:ind w:left="653" w:hanging="281"/>
      </w:pPr>
      <w:rPr>
        <w:rFonts w:ascii="Times New Roman" w:hAnsi="Times New Roman" w:cs="Times New Roman"/>
        <w:b w:val="0"/>
        <w:bCs w:val="0"/>
        <w:w w:val="100"/>
        <w:sz w:val="24"/>
        <w:szCs w:val="24"/>
      </w:rPr>
    </w:lvl>
    <w:lvl w:ilvl="2">
      <w:start w:val="0"/>
      <w:numFmt w:val="bullet"/>
      <w:lvlText w:val="•"/>
      <w:lvlJc w:val="left"/>
      <w:pPr>
        <w:ind w:left="1564" w:hanging="281"/>
      </w:pPr>
    </w:lvl>
    <w:lvl w:ilvl="3">
      <w:start w:val="0"/>
      <w:numFmt w:val="bullet"/>
      <w:lvlText w:val="•"/>
      <w:lvlJc w:val="left"/>
      <w:pPr>
        <w:ind w:left="2474" w:hanging="281"/>
      </w:pPr>
    </w:lvl>
    <w:lvl w:ilvl="4">
      <w:start w:val="0"/>
      <w:numFmt w:val="bullet"/>
      <w:lvlText w:val="•"/>
      <w:lvlJc w:val="left"/>
      <w:pPr>
        <w:ind w:left="3384" w:hanging="281"/>
      </w:pPr>
    </w:lvl>
    <w:lvl w:ilvl="5">
      <w:start w:val="0"/>
      <w:numFmt w:val="bullet"/>
      <w:lvlText w:val="•"/>
      <w:lvlJc w:val="left"/>
      <w:pPr>
        <w:ind w:left="4294" w:hanging="281"/>
      </w:pPr>
    </w:lvl>
    <w:lvl w:ilvl="6">
      <w:start w:val="0"/>
      <w:numFmt w:val="bullet"/>
      <w:lvlText w:val="•"/>
      <w:lvlJc w:val="left"/>
      <w:pPr>
        <w:ind w:left="5204" w:hanging="281"/>
      </w:pPr>
    </w:lvl>
    <w:lvl w:ilvl="7">
      <w:start w:val="0"/>
      <w:numFmt w:val="bullet"/>
      <w:lvlText w:val="•"/>
      <w:lvlJc w:val="left"/>
      <w:pPr>
        <w:ind w:left="6114" w:hanging="281"/>
      </w:pPr>
    </w:lvl>
    <w:lvl w:ilvl="8">
      <w:start w:val="0"/>
      <w:numFmt w:val="bullet"/>
      <w:lvlText w:val="•"/>
      <w:lvlJc w:val="left"/>
      <w:pPr>
        <w:ind w:left="7025" w:hanging="281"/>
      </w:pPr>
    </w:lvl>
  </w:abstractNum>
  <w:abstractNum w:abstractNumId="7" w15:restartNumberingAfterBreak="0">
    <w:nsid w:val="00000414"/>
    <w:multiLevelType w:val="multilevel"/>
    <w:tmpl w:val="4B50D236"/>
    <w:lvl w:ilvl="0">
      <w:start w:val="1"/>
      <w:numFmt w:val="decimal"/>
      <w:lvlText w:val="%1."/>
      <w:lvlJc w:val="left"/>
      <w:pPr>
        <w:ind w:left="379" w:hanging="228"/>
      </w:pPr>
      <w:rPr>
        <w:rFonts w:ascii="Times New Roman" w:hAnsi="Times New Roman" w:cs="Times New Roman"/>
        <w:b w:val="0"/>
        <w:bCs w:val="0"/>
        <w:w w:val="103"/>
        <w:sz w:val="24"/>
        <w:szCs w:val="24"/>
      </w:rPr>
    </w:lvl>
    <w:lvl w:ilvl="1">
      <w:start w:val="0"/>
      <w:numFmt w:val="bullet"/>
      <w:lvlText w:val="•"/>
      <w:lvlJc w:val="left"/>
      <w:pPr>
        <w:ind w:left="1225" w:hanging="228"/>
      </w:pPr>
    </w:lvl>
    <w:lvl w:ilvl="2">
      <w:start w:val="0"/>
      <w:numFmt w:val="bullet"/>
      <w:lvlText w:val="•"/>
      <w:lvlJc w:val="left"/>
      <w:pPr>
        <w:ind w:left="2072" w:hanging="228"/>
      </w:pPr>
    </w:lvl>
    <w:lvl w:ilvl="3">
      <w:start w:val="0"/>
      <w:numFmt w:val="bullet"/>
      <w:lvlText w:val="•"/>
      <w:lvlJc w:val="left"/>
      <w:pPr>
        <w:ind w:left="2919" w:hanging="228"/>
      </w:pPr>
    </w:lvl>
    <w:lvl w:ilvl="4">
      <w:start w:val="0"/>
      <w:numFmt w:val="bullet"/>
      <w:lvlText w:val="•"/>
      <w:lvlJc w:val="left"/>
      <w:pPr>
        <w:ind w:left="3765" w:hanging="228"/>
      </w:pPr>
    </w:lvl>
    <w:lvl w:ilvl="5">
      <w:start w:val="0"/>
      <w:numFmt w:val="bullet"/>
      <w:lvlText w:val="•"/>
      <w:lvlJc w:val="left"/>
      <w:pPr>
        <w:ind w:left="4612" w:hanging="228"/>
      </w:pPr>
    </w:lvl>
    <w:lvl w:ilvl="6">
      <w:start w:val="0"/>
      <w:numFmt w:val="bullet"/>
      <w:lvlText w:val="•"/>
      <w:lvlJc w:val="left"/>
      <w:pPr>
        <w:ind w:left="5458" w:hanging="228"/>
      </w:pPr>
    </w:lvl>
    <w:lvl w:ilvl="7">
      <w:start w:val="0"/>
      <w:numFmt w:val="bullet"/>
      <w:lvlText w:val="•"/>
      <w:lvlJc w:val="left"/>
      <w:pPr>
        <w:ind w:left="6305" w:hanging="228"/>
      </w:pPr>
    </w:lvl>
    <w:lvl w:ilvl="8">
      <w:start w:val="0"/>
      <w:numFmt w:val="bullet"/>
      <w:lvlText w:val="•"/>
      <w:lvlJc w:val="left"/>
      <w:pPr>
        <w:ind w:left="7152" w:hanging="228"/>
      </w:pPr>
    </w:lvl>
  </w:abstractNum>
  <w:abstractNum w:abstractNumId="8" w15:restartNumberingAfterBreak="0">
    <w:nsid w:val="00590D69"/>
    <w:multiLevelType w:val="multilevel"/>
    <w:tmpl w:val="4FBA19E0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9" w15:restartNumberingAfterBreak="0">
    <w:nsid w:val="02E113FD"/>
    <w:multiLevelType w:val="multilevel"/>
    <w:tmpl w:val="A6628D96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10" w15:restartNumberingAfterBreak="0">
    <w:nsid w:val="04B37B46"/>
    <w:multiLevelType w:val="multilevel"/>
    <w:tmpl w:val="E5382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5EA0D6A"/>
    <w:multiLevelType w:val="hybridMultilevel"/>
    <w:tmpl w:val="5A54B30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3766F5"/>
    <w:multiLevelType w:val="hybridMultilevel"/>
    <w:tmpl w:val="D28012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990C4F"/>
    <w:multiLevelType w:val="hybridMultilevel"/>
    <w:tmpl w:val="9D4276C0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537666"/>
    <w:multiLevelType w:val="hybridMultilevel"/>
    <w:tmpl w:val="FEF4A1E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9C377C"/>
    <w:multiLevelType w:val="multilevel"/>
    <w:tmpl w:val="6B787290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16" w15:restartNumberingAfterBreak="0">
    <w:nsid w:val="11521BE0"/>
    <w:multiLevelType w:val="hybridMultilevel"/>
    <w:tmpl w:val="197E6F84"/>
    <w:lvl w:ilvl="0">
      <w:start w:val="1"/>
      <w:numFmt w:val="decimal"/>
      <w:pStyle w:val="Heading3"/>
      <w:lvlText w:val="%1."/>
      <w:lvlJc w:val="left"/>
      <w:pPr>
        <w:ind w:left="786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/>
        <w14:ligatures w14:val="none"/>
        <w14:numForm w14:val="default"/>
        <w14:numSpacing w14:val="default"/>
        <w14:stylisticSets xmlns:w14="http://schemas.microsoft.com/office/word/2010/wordml"/>
        <w14:cntxtAlts w14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B860BC"/>
    <w:multiLevelType w:val="hybridMultilevel"/>
    <w:tmpl w:val="82E028F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5422EED"/>
    <w:multiLevelType w:val="hybridMultilevel"/>
    <w:tmpl w:val="F96671C2"/>
    <w:lvl w:ilvl="0">
      <w:start w:val="1"/>
      <w:numFmt w:val="decimal"/>
      <w:lvlText w:val="%1)"/>
      <w:lvlJc w:val="left"/>
      <w:pPr>
        <w:ind w:left="1287" w:hanging="360"/>
      </w:pPr>
    </w:lvl>
    <w:lvl w:ilvl="1" w:tentative="1">
      <w:start w:val="1"/>
      <w:numFmt w:val="lowerLetter"/>
      <w:lvlText w:val="%2."/>
      <w:lvlJc w:val="left"/>
      <w:pPr>
        <w:ind w:left="2007" w:hanging="360"/>
      </w:pPr>
    </w:lvl>
    <w:lvl w:ilvl="2" w:tentative="1">
      <w:start w:val="1"/>
      <w:numFmt w:val="lowerRoman"/>
      <w:lvlText w:val="%3."/>
      <w:lvlJc w:val="right"/>
      <w:pPr>
        <w:ind w:left="2727" w:hanging="180"/>
      </w:pPr>
    </w:lvl>
    <w:lvl w:ilvl="3" w:tentative="1">
      <w:start w:val="1"/>
      <w:numFmt w:val="decimal"/>
      <w:lvlText w:val="%4."/>
      <w:lvlJc w:val="left"/>
      <w:pPr>
        <w:ind w:left="3447" w:hanging="360"/>
      </w:pPr>
    </w:lvl>
    <w:lvl w:ilvl="4" w:tentative="1">
      <w:start w:val="1"/>
      <w:numFmt w:val="lowerLetter"/>
      <w:lvlText w:val="%5."/>
      <w:lvlJc w:val="left"/>
      <w:pPr>
        <w:ind w:left="4167" w:hanging="360"/>
      </w:pPr>
    </w:lvl>
    <w:lvl w:ilvl="5" w:tentative="1">
      <w:start w:val="1"/>
      <w:numFmt w:val="lowerRoman"/>
      <w:lvlText w:val="%6."/>
      <w:lvlJc w:val="right"/>
      <w:pPr>
        <w:ind w:left="4887" w:hanging="180"/>
      </w:pPr>
    </w:lvl>
    <w:lvl w:ilvl="6" w:tentative="1">
      <w:start w:val="1"/>
      <w:numFmt w:val="decimal"/>
      <w:lvlText w:val="%7."/>
      <w:lvlJc w:val="left"/>
      <w:pPr>
        <w:ind w:left="5607" w:hanging="360"/>
      </w:pPr>
    </w:lvl>
    <w:lvl w:ilvl="7" w:tentative="1">
      <w:start w:val="1"/>
      <w:numFmt w:val="lowerLetter"/>
      <w:lvlText w:val="%8."/>
      <w:lvlJc w:val="left"/>
      <w:pPr>
        <w:ind w:left="6327" w:hanging="360"/>
      </w:pPr>
    </w:lvl>
    <w:lvl w:ilvl="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185F2AB2"/>
    <w:multiLevelType w:val="hybridMultilevel"/>
    <w:tmpl w:val="5B1469C6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5F0A20"/>
    <w:multiLevelType w:val="hybridMultilevel"/>
    <w:tmpl w:val="50CAE0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B8F673E"/>
    <w:multiLevelType w:val="multilevel"/>
    <w:tmpl w:val="6C1A7B6A"/>
    <w:styleLink w:val="Biecalista1"/>
    <w:lvl w:ilvl="0">
      <w:start w:val="1"/>
      <w:numFmt w:val="decimal"/>
      <w:lvlText w:val="%1."/>
      <w:lvlJc w:val="left"/>
      <w:pPr>
        <w:ind w:left="3196" w:hanging="360"/>
      </w:pPr>
      <w:rPr>
        <w:b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FF0000"/>
      </w:rPr>
    </w:lvl>
  </w:abstractNum>
  <w:abstractNum w:abstractNumId="22" w15:restartNumberingAfterBreak="0">
    <w:nsid w:val="1E0F699C"/>
    <w:multiLevelType w:val="hybridMultilevel"/>
    <w:tmpl w:val="BC56B008"/>
    <w:lvl w:ilvl="0">
      <w:start w:val="1"/>
      <w:numFmt w:val="decimal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753084"/>
    <w:multiLevelType w:val="hybridMultilevel"/>
    <w:tmpl w:val="E0722F8A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1F9C5271"/>
    <w:multiLevelType w:val="multilevel"/>
    <w:tmpl w:val="A7284F5E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25" w15:restartNumberingAfterBreak="0">
    <w:nsid w:val="1FB40281"/>
    <w:multiLevelType w:val="hybridMultilevel"/>
    <w:tmpl w:val="489022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501065"/>
    <w:multiLevelType w:val="hybridMultilevel"/>
    <w:tmpl w:val="57C497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3146475"/>
    <w:multiLevelType w:val="hybridMultilevel"/>
    <w:tmpl w:val="6ED0AD0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38D2236"/>
    <w:multiLevelType w:val="hybridMultilevel"/>
    <w:tmpl w:val="6DB2D46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53C383E"/>
    <w:multiLevelType w:val="hybridMultilevel"/>
    <w:tmpl w:val="4B22BC5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E21BBE"/>
    <w:multiLevelType w:val="hybridMultilevel"/>
    <w:tmpl w:val="ADD680C6"/>
    <w:lvl w:ilvl="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3" w:hanging="360"/>
      </w:pPr>
    </w:lvl>
    <w:lvl w:ilvl="2" w:tentative="1">
      <w:start w:val="1"/>
      <w:numFmt w:val="lowerRoman"/>
      <w:lvlText w:val="%3."/>
      <w:lvlJc w:val="right"/>
      <w:pPr>
        <w:ind w:left="2083" w:hanging="180"/>
      </w:pPr>
    </w:lvl>
    <w:lvl w:ilvl="3" w:tentative="1">
      <w:start w:val="1"/>
      <w:numFmt w:val="decimal"/>
      <w:lvlText w:val="%4."/>
      <w:lvlJc w:val="left"/>
      <w:pPr>
        <w:ind w:left="2803" w:hanging="360"/>
      </w:pPr>
    </w:lvl>
    <w:lvl w:ilvl="4" w:tentative="1">
      <w:start w:val="1"/>
      <w:numFmt w:val="lowerLetter"/>
      <w:lvlText w:val="%5."/>
      <w:lvlJc w:val="left"/>
      <w:pPr>
        <w:ind w:left="3523" w:hanging="360"/>
      </w:pPr>
    </w:lvl>
    <w:lvl w:ilvl="5" w:tentative="1">
      <w:start w:val="1"/>
      <w:numFmt w:val="lowerRoman"/>
      <w:lvlText w:val="%6."/>
      <w:lvlJc w:val="right"/>
      <w:pPr>
        <w:ind w:left="4243" w:hanging="180"/>
      </w:pPr>
    </w:lvl>
    <w:lvl w:ilvl="6" w:tentative="1">
      <w:start w:val="1"/>
      <w:numFmt w:val="decimal"/>
      <w:lvlText w:val="%7."/>
      <w:lvlJc w:val="left"/>
      <w:pPr>
        <w:ind w:left="4963" w:hanging="360"/>
      </w:pPr>
    </w:lvl>
    <w:lvl w:ilvl="7" w:tentative="1">
      <w:start w:val="1"/>
      <w:numFmt w:val="lowerLetter"/>
      <w:lvlText w:val="%8."/>
      <w:lvlJc w:val="left"/>
      <w:pPr>
        <w:ind w:left="5683" w:hanging="360"/>
      </w:pPr>
    </w:lvl>
    <w:lvl w:ilvl="8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1" w15:restartNumberingAfterBreak="0">
    <w:nsid w:val="263B54FB"/>
    <w:multiLevelType w:val="multilevel"/>
    <w:tmpl w:val="C8C24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6C22404"/>
    <w:multiLevelType w:val="hybridMultilevel"/>
    <w:tmpl w:val="CA0A823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A8C07E5"/>
    <w:multiLevelType w:val="hybridMultilevel"/>
    <w:tmpl w:val="AD9A8C4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B4700D7"/>
    <w:multiLevelType w:val="hybridMultilevel"/>
    <w:tmpl w:val="6F72C426"/>
    <w:lvl w:ilvl="0">
      <w:start w:val="1"/>
      <w:numFmt w:val="decimal"/>
      <w:lvlText w:val="%1)"/>
      <w:lvlJc w:val="left"/>
      <w:pPr>
        <w:ind w:left="1070" w:hanging="360"/>
      </w:pPr>
      <w:rPr>
        <w:b w:val="0"/>
        <w:bCs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C5F62F5"/>
    <w:multiLevelType w:val="multilevel"/>
    <w:tmpl w:val="0000088C"/>
    <w:lvl w:ilvl="0">
      <w:start w:val="1"/>
      <w:numFmt w:val="decimal"/>
      <w:lvlText w:val="%1."/>
      <w:lvlJc w:val="left"/>
      <w:pPr>
        <w:ind w:left="381" w:hanging="265"/>
      </w:pPr>
      <w:rPr>
        <w:rFonts w:ascii="Times New Roman" w:hAnsi="Times New Roman" w:cs="Times New Roman"/>
        <w:b w:val="0"/>
        <w:bCs w:val="0"/>
        <w:w w:val="99"/>
        <w:sz w:val="23"/>
        <w:szCs w:val="23"/>
      </w:rPr>
    </w:lvl>
    <w:lvl w:ilvl="1">
      <w:start w:val="1"/>
      <w:numFmt w:val="decimal"/>
      <w:lvlText w:val="%2)"/>
      <w:lvlJc w:val="left"/>
      <w:pPr>
        <w:ind w:left="784" w:hanging="404"/>
      </w:pPr>
      <w:rPr>
        <w:rFonts w:ascii="Times New Roman" w:hAnsi="Times New Roman" w:cs="Times New Roman"/>
        <w:b w:val="0"/>
        <w:bCs w:val="0"/>
        <w:w w:val="103"/>
        <w:sz w:val="22"/>
        <w:szCs w:val="22"/>
      </w:rPr>
    </w:lvl>
    <w:lvl w:ilvl="2">
      <w:start w:val="0"/>
      <w:numFmt w:val="bullet"/>
      <w:lvlText w:val="•"/>
      <w:lvlJc w:val="left"/>
      <w:pPr>
        <w:ind w:left="1680" w:hanging="404"/>
      </w:pPr>
    </w:lvl>
    <w:lvl w:ilvl="3">
      <w:start w:val="0"/>
      <w:numFmt w:val="bullet"/>
      <w:lvlText w:val="•"/>
      <w:lvlJc w:val="left"/>
      <w:pPr>
        <w:ind w:left="2576" w:hanging="404"/>
      </w:pPr>
    </w:lvl>
    <w:lvl w:ilvl="4">
      <w:start w:val="0"/>
      <w:numFmt w:val="bullet"/>
      <w:lvlText w:val="•"/>
      <w:lvlJc w:val="left"/>
      <w:pPr>
        <w:ind w:left="3471" w:hanging="404"/>
      </w:pPr>
    </w:lvl>
    <w:lvl w:ilvl="5">
      <w:start w:val="0"/>
      <w:numFmt w:val="bullet"/>
      <w:lvlText w:val="•"/>
      <w:lvlJc w:val="left"/>
      <w:pPr>
        <w:ind w:left="4367" w:hanging="404"/>
      </w:pPr>
    </w:lvl>
    <w:lvl w:ilvl="6">
      <w:start w:val="0"/>
      <w:numFmt w:val="bullet"/>
      <w:lvlText w:val="•"/>
      <w:lvlJc w:val="left"/>
      <w:pPr>
        <w:ind w:left="5262" w:hanging="404"/>
      </w:pPr>
    </w:lvl>
    <w:lvl w:ilvl="7">
      <w:start w:val="0"/>
      <w:numFmt w:val="bullet"/>
      <w:lvlText w:val="•"/>
      <w:lvlJc w:val="left"/>
      <w:pPr>
        <w:ind w:left="6158" w:hanging="404"/>
      </w:pPr>
    </w:lvl>
    <w:lvl w:ilvl="8">
      <w:start w:val="0"/>
      <w:numFmt w:val="bullet"/>
      <w:lvlText w:val="•"/>
      <w:lvlJc w:val="left"/>
      <w:pPr>
        <w:ind w:left="7054" w:hanging="404"/>
      </w:pPr>
    </w:lvl>
  </w:abstractNum>
  <w:abstractNum w:abstractNumId="36" w15:restartNumberingAfterBreak="0">
    <w:nsid w:val="2C6F6869"/>
    <w:multiLevelType w:val="multilevel"/>
    <w:tmpl w:val="0000088C"/>
    <w:lvl w:ilvl="0">
      <w:start w:val="1"/>
      <w:numFmt w:val="decimal"/>
      <w:lvlText w:val="%1."/>
      <w:lvlJc w:val="left"/>
      <w:pPr>
        <w:ind w:left="381" w:hanging="265"/>
      </w:pPr>
      <w:rPr>
        <w:rFonts w:ascii="Times New Roman" w:hAnsi="Times New Roman" w:cs="Times New Roman"/>
        <w:b w:val="0"/>
        <w:bCs w:val="0"/>
        <w:w w:val="99"/>
        <w:sz w:val="23"/>
        <w:szCs w:val="23"/>
      </w:rPr>
    </w:lvl>
    <w:lvl w:ilvl="1">
      <w:start w:val="1"/>
      <w:numFmt w:val="decimal"/>
      <w:lvlText w:val="%2)"/>
      <w:lvlJc w:val="left"/>
      <w:pPr>
        <w:ind w:left="784" w:hanging="404"/>
      </w:pPr>
      <w:rPr>
        <w:rFonts w:ascii="Times New Roman" w:hAnsi="Times New Roman" w:cs="Times New Roman"/>
        <w:b w:val="0"/>
        <w:bCs w:val="0"/>
        <w:w w:val="103"/>
        <w:sz w:val="22"/>
        <w:szCs w:val="22"/>
      </w:rPr>
    </w:lvl>
    <w:lvl w:ilvl="2">
      <w:start w:val="0"/>
      <w:numFmt w:val="bullet"/>
      <w:lvlText w:val="•"/>
      <w:lvlJc w:val="left"/>
      <w:pPr>
        <w:ind w:left="1680" w:hanging="404"/>
      </w:pPr>
    </w:lvl>
    <w:lvl w:ilvl="3">
      <w:start w:val="0"/>
      <w:numFmt w:val="bullet"/>
      <w:lvlText w:val="•"/>
      <w:lvlJc w:val="left"/>
      <w:pPr>
        <w:ind w:left="2576" w:hanging="404"/>
      </w:pPr>
    </w:lvl>
    <w:lvl w:ilvl="4">
      <w:start w:val="0"/>
      <w:numFmt w:val="bullet"/>
      <w:lvlText w:val="•"/>
      <w:lvlJc w:val="left"/>
      <w:pPr>
        <w:ind w:left="3471" w:hanging="404"/>
      </w:pPr>
    </w:lvl>
    <w:lvl w:ilvl="5">
      <w:start w:val="0"/>
      <w:numFmt w:val="bullet"/>
      <w:lvlText w:val="•"/>
      <w:lvlJc w:val="left"/>
      <w:pPr>
        <w:ind w:left="4367" w:hanging="404"/>
      </w:pPr>
    </w:lvl>
    <w:lvl w:ilvl="6">
      <w:start w:val="0"/>
      <w:numFmt w:val="bullet"/>
      <w:lvlText w:val="•"/>
      <w:lvlJc w:val="left"/>
      <w:pPr>
        <w:ind w:left="5262" w:hanging="404"/>
      </w:pPr>
    </w:lvl>
    <w:lvl w:ilvl="7">
      <w:start w:val="0"/>
      <w:numFmt w:val="bullet"/>
      <w:lvlText w:val="•"/>
      <w:lvlJc w:val="left"/>
      <w:pPr>
        <w:ind w:left="6158" w:hanging="404"/>
      </w:pPr>
    </w:lvl>
    <w:lvl w:ilvl="8">
      <w:start w:val="0"/>
      <w:numFmt w:val="bullet"/>
      <w:lvlText w:val="•"/>
      <w:lvlJc w:val="left"/>
      <w:pPr>
        <w:ind w:left="7054" w:hanging="404"/>
      </w:pPr>
    </w:lvl>
  </w:abstractNum>
  <w:abstractNum w:abstractNumId="37" w15:restartNumberingAfterBreak="0">
    <w:nsid w:val="2EC5665D"/>
    <w:multiLevelType w:val="hybridMultilevel"/>
    <w:tmpl w:val="C5A85C2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F2A22C2"/>
    <w:multiLevelType w:val="multilevel"/>
    <w:tmpl w:val="FD4A8FD8"/>
    <w:lvl w:ilvl="0">
      <w:start w:val="1"/>
      <w:numFmt w:val="lowerLetter"/>
      <w:lvlText w:val="%1)"/>
      <w:lvlJc w:val="left"/>
      <w:pPr>
        <w:ind w:left="785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9" w15:restartNumberingAfterBreak="0">
    <w:nsid w:val="2F551B12"/>
    <w:multiLevelType w:val="multilevel"/>
    <w:tmpl w:val="5972C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300615BC"/>
    <w:multiLevelType w:val="hybridMultilevel"/>
    <w:tmpl w:val="EE5AB2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2662C7F"/>
    <w:multiLevelType w:val="hybridMultilevel"/>
    <w:tmpl w:val="876C9E70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5FB14B5"/>
    <w:multiLevelType w:val="multilevel"/>
    <w:tmpl w:val="1E10C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370E5FF9"/>
    <w:multiLevelType w:val="hybridMultilevel"/>
    <w:tmpl w:val="C262AE16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eastAsiaTheme="minorHAnsi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7296275"/>
    <w:multiLevelType w:val="multilevel"/>
    <w:tmpl w:val="B1603574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color w:val="auto"/>
        <w:w w:val="103"/>
        <w:sz w:val="22"/>
        <w:szCs w:val="22"/>
      </w:rPr>
    </w:lvl>
    <w:lvl w:ilvl="1">
      <w:start w:val="0"/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45" w15:restartNumberingAfterBreak="0">
    <w:nsid w:val="37DF34BE"/>
    <w:multiLevelType w:val="multilevel"/>
    <w:tmpl w:val="C1A2E586"/>
    <w:lvl w:ilvl="0">
      <w:start w:val="1"/>
      <w:numFmt w:val="decimal"/>
      <w:lvlText w:val="%1."/>
      <w:lvlJc w:val="left"/>
      <w:pPr>
        <w:ind w:left="381" w:hanging="278"/>
      </w:pPr>
      <w:rPr>
        <w:rFonts w:ascii="Times New Roman" w:hAnsi="Times New Roman" w:cs="Times New Roman"/>
        <w:b w:val="0"/>
        <w:bCs w:val="0"/>
        <w:w w:val="99"/>
        <w:sz w:val="23"/>
        <w:szCs w:val="23"/>
      </w:rPr>
    </w:lvl>
    <w:lvl w:ilvl="1">
      <w:start w:val="1"/>
      <w:numFmt w:val="decimal"/>
      <w:lvlText w:val="%2)"/>
      <w:lvlJc w:val="left"/>
      <w:pPr>
        <w:ind w:left="627" w:hanging="247"/>
      </w:pPr>
      <w:rPr>
        <w:rFonts w:ascii="Times New Roman" w:hAnsi="Times New Roman" w:cs="Times New Roman"/>
        <w:b w:val="0"/>
        <w:bCs w:val="0"/>
        <w:w w:val="100"/>
        <w:sz w:val="23"/>
        <w:szCs w:val="23"/>
      </w:rPr>
    </w:lvl>
    <w:lvl w:ilvl="2">
      <w:start w:val="0"/>
      <w:numFmt w:val="bullet"/>
      <w:lvlText w:val="•"/>
      <w:lvlJc w:val="left"/>
      <w:pPr>
        <w:ind w:left="630" w:hanging="247"/>
      </w:pPr>
    </w:lvl>
    <w:lvl w:ilvl="3">
      <w:start w:val="0"/>
      <w:numFmt w:val="bullet"/>
      <w:lvlText w:val="•"/>
      <w:lvlJc w:val="left"/>
      <w:pPr>
        <w:ind w:left="650" w:hanging="247"/>
      </w:pPr>
    </w:lvl>
    <w:lvl w:ilvl="4">
      <w:start w:val="0"/>
      <w:numFmt w:val="bullet"/>
      <w:lvlText w:val="•"/>
      <w:lvlJc w:val="left"/>
      <w:pPr>
        <w:ind w:left="1812" w:hanging="247"/>
      </w:pPr>
    </w:lvl>
    <w:lvl w:ilvl="5">
      <w:start w:val="0"/>
      <w:numFmt w:val="bullet"/>
      <w:lvlText w:val="•"/>
      <w:lvlJc w:val="left"/>
      <w:pPr>
        <w:ind w:left="2974" w:hanging="247"/>
      </w:pPr>
    </w:lvl>
    <w:lvl w:ilvl="6">
      <w:start w:val="0"/>
      <w:numFmt w:val="bullet"/>
      <w:lvlText w:val="•"/>
      <w:lvlJc w:val="left"/>
      <w:pPr>
        <w:ind w:left="4136" w:hanging="247"/>
      </w:pPr>
    </w:lvl>
    <w:lvl w:ilvl="7">
      <w:start w:val="0"/>
      <w:numFmt w:val="bullet"/>
      <w:lvlText w:val="•"/>
      <w:lvlJc w:val="left"/>
      <w:pPr>
        <w:ind w:left="5299" w:hanging="247"/>
      </w:pPr>
    </w:lvl>
    <w:lvl w:ilvl="8">
      <w:start w:val="0"/>
      <w:numFmt w:val="bullet"/>
      <w:lvlText w:val="•"/>
      <w:lvlJc w:val="left"/>
      <w:pPr>
        <w:ind w:left="6461" w:hanging="247"/>
      </w:pPr>
    </w:lvl>
  </w:abstractNum>
  <w:abstractNum w:abstractNumId="46" w15:restartNumberingAfterBreak="0">
    <w:nsid w:val="37E86CAF"/>
    <w:multiLevelType w:val="hybridMultilevel"/>
    <w:tmpl w:val="A6E8C570"/>
    <w:lvl w:ilvl="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38321D39"/>
    <w:multiLevelType w:val="multilevel"/>
    <w:tmpl w:val="3FA29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3882067C"/>
    <w:multiLevelType w:val="hybridMultilevel"/>
    <w:tmpl w:val="FDF2CDB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BA274DF"/>
    <w:multiLevelType w:val="hybridMultilevel"/>
    <w:tmpl w:val="C3D44F8E"/>
    <w:lvl w:ilvl="0">
      <w:start w:val="7"/>
      <w:numFmt w:val="decimal"/>
      <w:lvlText w:val="%1)"/>
      <w:lvlJc w:val="left"/>
      <w:pPr>
        <w:ind w:left="862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ECD0485"/>
    <w:multiLevelType w:val="hybridMultilevel"/>
    <w:tmpl w:val="DCA4F7D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EF4683E"/>
    <w:multiLevelType w:val="multilevel"/>
    <w:tmpl w:val="0F90734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928" w:hanging="360"/>
      </w:pPr>
      <w:rPr>
        <w:rFonts w:hint="default"/>
        <w:b w:val="0"/>
        <w:i w:val="0"/>
      </w:rPr>
    </w:lvl>
    <w:lvl w:ilvl="5">
      <w:start w:val="4"/>
      <w:numFmt w:val="decimal"/>
      <w:lvlText w:val="%6"/>
      <w:lvlJc w:val="left"/>
      <w:pPr>
        <w:ind w:left="4500" w:hanging="360"/>
      </w:pPr>
      <w:rPr>
        <w:rFonts w:hint="default"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2" w15:restartNumberingAfterBreak="0">
    <w:nsid w:val="4054203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FF000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color w:val="FF000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olor w:val="FF000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color w:val="FF000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color w:val="FF000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color w:val="FF000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color w:val="FF0000"/>
      </w:rPr>
    </w:lvl>
  </w:abstractNum>
  <w:abstractNum w:abstractNumId="53" w15:restartNumberingAfterBreak="0">
    <w:nsid w:val="40762605"/>
    <w:multiLevelType w:val="hybridMultilevel"/>
    <w:tmpl w:val="6F6E65A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11E53C8"/>
    <w:multiLevelType w:val="hybridMultilevel"/>
    <w:tmpl w:val="BB9E25E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36A0CBD"/>
    <w:multiLevelType w:val="hybridMultilevel"/>
    <w:tmpl w:val="AD66A6A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55A4FAD"/>
    <w:multiLevelType w:val="hybridMultilevel"/>
    <w:tmpl w:val="A860F3E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7165D7C"/>
    <w:multiLevelType w:val="hybridMultilevel"/>
    <w:tmpl w:val="AEEE606C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76362C2"/>
    <w:multiLevelType w:val="multilevel"/>
    <w:tmpl w:val="CB66AB3A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59" w15:restartNumberingAfterBreak="0">
    <w:nsid w:val="48314FEA"/>
    <w:multiLevelType w:val="hybridMultilevel"/>
    <w:tmpl w:val="23A249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8D83CF7"/>
    <w:multiLevelType w:val="hybridMultilevel"/>
    <w:tmpl w:val="13C26ADC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B1768B8"/>
    <w:multiLevelType w:val="hybridMultilevel"/>
    <w:tmpl w:val="6A8A95FC"/>
    <w:lvl w:ilvl="0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4D2A1AE3"/>
    <w:multiLevelType w:val="hybridMultilevel"/>
    <w:tmpl w:val="45183384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0BF7318"/>
    <w:multiLevelType w:val="hybridMultilevel"/>
    <w:tmpl w:val="6628A5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4F92239"/>
    <w:multiLevelType w:val="multilevel"/>
    <w:tmpl w:val="2D7C7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552C4AFE"/>
    <w:multiLevelType w:val="hybridMultilevel"/>
    <w:tmpl w:val="F9CEEF50"/>
    <w:lvl w:ilvl="0">
      <w:start w:val="1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56914AFA"/>
    <w:multiLevelType w:val="hybridMultilevel"/>
    <w:tmpl w:val="4EA46832"/>
    <w:lvl w:ilvl="0">
      <w:start w:val="1"/>
      <w:numFmt w:val="decimal"/>
      <w:lvlText w:val="%1)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BD42E43"/>
    <w:multiLevelType w:val="multilevel"/>
    <w:tmpl w:val="8D6CDB90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68" w15:restartNumberingAfterBreak="0">
    <w:nsid w:val="5C515061"/>
    <w:multiLevelType w:val="multilevel"/>
    <w:tmpl w:val="A7284F5E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69" w15:restartNumberingAfterBreak="0">
    <w:nsid w:val="5EDA2E05"/>
    <w:multiLevelType w:val="multilevel"/>
    <w:tmpl w:val="207E073E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70" w15:restartNumberingAfterBreak="0">
    <w:nsid w:val="605D1704"/>
    <w:multiLevelType w:val="hybridMultilevel"/>
    <w:tmpl w:val="138A146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7F4057"/>
    <w:multiLevelType w:val="hybridMultilevel"/>
    <w:tmpl w:val="04C0BA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56475CB"/>
    <w:multiLevelType w:val="hybridMultilevel"/>
    <w:tmpl w:val="8A9052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6AB7807"/>
    <w:multiLevelType w:val="hybridMultilevel"/>
    <w:tmpl w:val="00366C24"/>
    <w:lvl w:ilvl="0">
      <w:start w:val="1"/>
      <w:numFmt w:val="decimal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CCA5D7D"/>
    <w:multiLevelType w:val="multilevel"/>
    <w:tmpl w:val="56C09538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75" w15:restartNumberingAfterBreak="0">
    <w:nsid w:val="6CFB2C2C"/>
    <w:multiLevelType w:val="multilevel"/>
    <w:tmpl w:val="A7A00F08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76" w15:restartNumberingAfterBreak="0">
    <w:nsid w:val="6DEC4442"/>
    <w:multiLevelType w:val="hybridMultilevel"/>
    <w:tmpl w:val="39C826A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0EB30DD"/>
    <w:multiLevelType w:val="hybridMultilevel"/>
    <w:tmpl w:val="A000B6D0"/>
    <w:lvl w:ilvl="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8" w15:restartNumberingAfterBreak="0">
    <w:nsid w:val="7238144D"/>
    <w:multiLevelType w:val="hybridMultilevel"/>
    <w:tmpl w:val="5CAE1B3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2615419"/>
    <w:multiLevelType w:val="multilevel"/>
    <w:tmpl w:val="A7284F5E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80" w15:restartNumberingAfterBreak="0">
    <w:nsid w:val="757D09D1"/>
    <w:multiLevelType w:val="multilevel"/>
    <w:tmpl w:val="2168F0D8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81" w15:restartNumberingAfterBreak="0">
    <w:nsid w:val="75CE3DF1"/>
    <w:multiLevelType w:val="multilevel"/>
    <w:tmpl w:val="7C82F308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82" w15:restartNumberingAfterBreak="0">
    <w:nsid w:val="75DD7312"/>
    <w:multiLevelType w:val="hybridMultilevel"/>
    <w:tmpl w:val="2022F962"/>
    <w:lvl w:ilvl="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3" w15:restartNumberingAfterBreak="0">
    <w:nsid w:val="779D0971"/>
    <w:multiLevelType w:val="hybridMultilevel"/>
    <w:tmpl w:val="C576C264"/>
    <w:lvl w:ilvl="0">
      <w:start w:val="1"/>
      <w:numFmt w:val="decimal"/>
      <w:lvlText w:val="%1)"/>
      <w:lvlJc w:val="left"/>
      <w:pPr>
        <w:ind w:left="862" w:hanging="360"/>
      </w:pPr>
    </w:lvl>
    <w:lvl w:ilvl="1" w:tentative="1">
      <w:start w:val="1"/>
      <w:numFmt w:val="lowerLetter"/>
      <w:lvlText w:val="%2."/>
      <w:lvlJc w:val="left"/>
      <w:pPr>
        <w:ind w:left="1582" w:hanging="360"/>
      </w:pPr>
    </w:lvl>
    <w:lvl w:ilvl="2" w:tentative="1">
      <w:start w:val="1"/>
      <w:numFmt w:val="lowerRoman"/>
      <w:lvlText w:val="%3."/>
      <w:lvlJc w:val="right"/>
      <w:pPr>
        <w:ind w:left="2302" w:hanging="180"/>
      </w:pPr>
    </w:lvl>
    <w:lvl w:ilvl="3" w:tentative="1">
      <w:start w:val="1"/>
      <w:numFmt w:val="decimal"/>
      <w:lvlText w:val="%4."/>
      <w:lvlJc w:val="left"/>
      <w:pPr>
        <w:ind w:left="3022" w:hanging="360"/>
      </w:pPr>
    </w:lvl>
    <w:lvl w:ilvl="4" w:tentative="1">
      <w:start w:val="1"/>
      <w:numFmt w:val="lowerLetter"/>
      <w:lvlText w:val="%5."/>
      <w:lvlJc w:val="left"/>
      <w:pPr>
        <w:ind w:left="3742" w:hanging="360"/>
      </w:pPr>
    </w:lvl>
    <w:lvl w:ilvl="5" w:tentative="1">
      <w:start w:val="1"/>
      <w:numFmt w:val="lowerRoman"/>
      <w:lvlText w:val="%6."/>
      <w:lvlJc w:val="right"/>
      <w:pPr>
        <w:ind w:left="4462" w:hanging="180"/>
      </w:pPr>
    </w:lvl>
    <w:lvl w:ilvl="6" w:tentative="1">
      <w:start w:val="1"/>
      <w:numFmt w:val="decimal"/>
      <w:lvlText w:val="%7."/>
      <w:lvlJc w:val="left"/>
      <w:pPr>
        <w:ind w:left="5182" w:hanging="360"/>
      </w:pPr>
    </w:lvl>
    <w:lvl w:ilvl="7" w:tentative="1">
      <w:start w:val="1"/>
      <w:numFmt w:val="lowerLetter"/>
      <w:lvlText w:val="%8."/>
      <w:lvlJc w:val="left"/>
      <w:pPr>
        <w:ind w:left="5902" w:hanging="360"/>
      </w:pPr>
    </w:lvl>
    <w:lvl w:ilvl="8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4" w15:restartNumberingAfterBreak="0">
    <w:nsid w:val="7AC82DA8"/>
    <w:multiLevelType w:val="hybridMultilevel"/>
    <w:tmpl w:val="7AD6DB7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B443D3B"/>
    <w:multiLevelType w:val="multilevel"/>
    <w:tmpl w:val="C52804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6" w15:restartNumberingAfterBreak="0">
    <w:nsid w:val="7C8308DB"/>
    <w:multiLevelType w:val="hybridMultilevel"/>
    <w:tmpl w:val="4F88A8F2"/>
    <w:lvl w:ilvl="0">
      <w:start w:val="1"/>
      <w:numFmt w:val="decimal"/>
      <w:lvlText w:val="%1)"/>
      <w:lvlJc w:val="left"/>
      <w:pPr>
        <w:ind w:left="720" w:hanging="360"/>
      </w:pPr>
      <w:rPr>
        <w:rFonts w:ascii="Lato" w:eastAsia="Times New Roman" w:hAnsi="Lato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D282853"/>
    <w:multiLevelType w:val="hybridMultilevel"/>
    <w:tmpl w:val="D384F2DA"/>
    <w:lvl w:ilvl="0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8" w15:restartNumberingAfterBreak="0">
    <w:nsid w:val="7E142452"/>
    <w:multiLevelType w:val="hybridMultilevel"/>
    <w:tmpl w:val="4EEC131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7"/>
  </w:num>
  <w:num w:numId="2">
    <w:abstractNumId w:val="84"/>
  </w:num>
  <w:num w:numId="3">
    <w:abstractNumId w:val="11"/>
  </w:num>
  <w:num w:numId="4">
    <w:abstractNumId w:val="37"/>
  </w:num>
  <w:num w:numId="5">
    <w:abstractNumId w:val="59"/>
  </w:num>
  <w:num w:numId="6">
    <w:abstractNumId w:val="16"/>
  </w:num>
  <w:num w:numId="7">
    <w:abstractNumId w:val="16"/>
    <w:lvlOverride w:ilvl="0">
      <w:startOverride w:val="1"/>
    </w:lvlOverride>
  </w:num>
  <w:num w:numId="8">
    <w:abstractNumId w:val="16"/>
    <w:lvlOverride w:ilvl="0">
      <w:startOverride w:val="1"/>
    </w:lvlOverride>
  </w:num>
  <w:num w:numId="9">
    <w:abstractNumId w:val="16"/>
    <w:lvlOverride w:ilvl="0">
      <w:startOverride w:val="1"/>
    </w:lvlOverride>
  </w:num>
  <w:num w:numId="10">
    <w:abstractNumId w:val="16"/>
    <w:lvlOverride w:ilvl="0">
      <w:startOverride w:val="1"/>
    </w:lvlOverride>
  </w:num>
  <w:num w:numId="11">
    <w:abstractNumId w:val="16"/>
    <w:lvlOverride w:ilvl="0">
      <w:startOverride w:val="1"/>
    </w:lvlOverride>
  </w:num>
  <w:num w:numId="12">
    <w:abstractNumId w:val="71"/>
  </w:num>
  <w:num w:numId="13">
    <w:abstractNumId w:val="40"/>
  </w:num>
  <w:num w:numId="14">
    <w:abstractNumId w:val="5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33"/>
  </w:num>
  <w:num w:numId="21">
    <w:abstractNumId w:val="70"/>
  </w:num>
  <w:num w:numId="22">
    <w:abstractNumId w:val="50"/>
  </w:num>
  <w:num w:numId="23">
    <w:abstractNumId w:val="19"/>
  </w:num>
  <w:num w:numId="24">
    <w:abstractNumId w:val="78"/>
  </w:num>
  <w:num w:numId="25">
    <w:abstractNumId w:val="6"/>
  </w:num>
  <w:num w:numId="26">
    <w:abstractNumId w:val="0"/>
  </w:num>
  <w:num w:numId="27">
    <w:abstractNumId w:val="44"/>
  </w:num>
  <w:num w:numId="28">
    <w:abstractNumId w:val="58"/>
  </w:num>
  <w:num w:numId="29">
    <w:abstractNumId w:val="24"/>
  </w:num>
  <w:num w:numId="30">
    <w:abstractNumId w:val="68"/>
  </w:num>
  <w:num w:numId="31">
    <w:abstractNumId w:val="79"/>
  </w:num>
  <w:num w:numId="32">
    <w:abstractNumId w:val="75"/>
  </w:num>
  <w:num w:numId="33">
    <w:abstractNumId w:val="81"/>
  </w:num>
  <w:num w:numId="34">
    <w:abstractNumId w:val="45"/>
  </w:num>
  <w:num w:numId="35">
    <w:abstractNumId w:val="9"/>
  </w:num>
  <w:num w:numId="36">
    <w:abstractNumId w:val="80"/>
  </w:num>
  <w:num w:numId="37">
    <w:abstractNumId w:val="67"/>
  </w:num>
  <w:num w:numId="38">
    <w:abstractNumId w:val="36"/>
  </w:num>
  <w:num w:numId="39">
    <w:abstractNumId w:val="35"/>
  </w:num>
  <w:num w:numId="40">
    <w:abstractNumId w:val="55"/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0"/>
  </w:num>
  <w:num w:numId="43">
    <w:abstractNumId w:val="52"/>
  </w:num>
  <w:num w:numId="44">
    <w:abstractNumId w:val="51"/>
  </w:num>
  <w:num w:numId="45">
    <w:abstractNumId w:val="15"/>
  </w:num>
  <w:num w:numId="46">
    <w:abstractNumId w:val="69"/>
  </w:num>
  <w:num w:numId="47">
    <w:abstractNumId w:val="8"/>
  </w:num>
  <w:num w:numId="48">
    <w:abstractNumId w:val="74"/>
  </w:num>
  <w:num w:numId="49">
    <w:abstractNumId w:val="83"/>
  </w:num>
  <w:num w:numId="50">
    <w:abstractNumId w:val="34"/>
  </w:num>
  <w:num w:numId="51">
    <w:abstractNumId w:val="7"/>
  </w:num>
  <w:num w:numId="52">
    <w:abstractNumId w:val="29"/>
  </w:num>
  <w:num w:numId="53">
    <w:abstractNumId w:val="60"/>
  </w:num>
  <w:num w:numId="54">
    <w:abstractNumId w:val="23"/>
  </w:num>
  <w:num w:numId="55">
    <w:abstractNumId w:val="38"/>
  </w:num>
  <w:num w:numId="56">
    <w:abstractNumId w:val="53"/>
  </w:num>
  <w:num w:numId="57">
    <w:abstractNumId w:val="16"/>
    <w:lvlOverride w:ilvl="0">
      <w:startOverride w:val="1"/>
    </w:lvlOverride>
  </w:num>
  <w:num w:numId="58">
    <w:abstractNumId w:val="82"/>
  </w:num>
  <w:num w:numId="59">
    <w:abstractNumId w:val="17"/>
  </w:num>
  <w:num w:numId="60">
    <w:abstractNumId w:val="87"/>
  </w:num>
  <w:num w:numId="61">
    <w:abstractNumId w:val="65"/>
  </w:num>
  <w:num w:numId="62">
    <w:abstractNumId w:val="63"/>
  </w:num>
  <w:num w:numId="63">
    <w:abstractNumId w:val="12"/>
  </w:num>
  <w:num w:numId="64">
    <w:abstractNumId w:val="76"/>
  </w:num>
  <w:num w:numId="65">
    <w:abstractNumId w:val="61"/>
  </w:num>
  <w:num w:numId="66">
    <w:abstractNumId w:val="86"/>
  </w:num>
  <w:num w:numId="67">
    <w:abstractNumId w:val="22"/>
  </w:num>
  <w:num w:numId="68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9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14"/>
  </w:num>
  <w:num w:numId="72">
    <w:abstractNumId w:val="18"/>
  </w:num>
  <w:num w:numId="73">
    <w:abstractNumId w:val="49"/>
  </w:num>
  <w:num w:numId="74">
    <w:abstractNumId w:val="10"/>
  </w:num>
  <w:num w:numId="75">
    <w:abstractNumId w:val="31"/>
  </w:num>
  <w:num w:numId="76">
    <w:abstractNumId w:val="39"/>
  </w:num>
  <w:num w:numId="77">
    <w:abstractNumId w:val="64"/>
  </w:num>
  <w:num w:numId="78">
    <w:abstractNumId w:val="54"/>
  </w:num>
  <w:num w:numId="79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0">
    <w:abstractNumId w:val="21"/>
  </w:num>
  <w:num w:numId="81">
    <w:abstractNumId w:val="42"/>
  </w:num>
  <w:num w:numId="82">
    <w:abstractNumId w:val="47"/>
  </w:num>
  <w:num w:numId="83">
    <w:abstractNumId w:val="26"/>
  </w:num>
  <w:num w:numId="84">
    <w:abstractNumId w:val="20"/>
  </w:num>
  <w:num w:numId="85">
    <w:abstractNumId w:val="13"/>
  </w:num>
  <w:num w:numId="86">
    <w:abstractNumId w:val="72"/>
  </w:num>
  <w:num w:numId="87">
    <w:abstractNumId w:val="25"/>
  </w:num>
  <w:num w:numId="88">
    <w:abstractNumId w:val="77"/>
  </w:num>
  <w:num w:numId="89">
    <w:abstractNumId w:val="46"/>
  </w:num>
  <w:num w:numId="90">
    <w:abstractNumId w:val="48"/>
  </w:num>
  <w:num w:numId="91">
    <w:abstractNumId w:val="88"/>
  </w:num>
  <w:num w:numId="92">
    <w:abstractNumId w:val="85"/>
  </w:num>
  <w:num w:numId="93">
    <w:abstractNumId w:val="62"/>
  </w:num>
  <w:num w:numId="94">
    <w:abstractNumId w:val="41"/>
  </w:num>
  <w:num w:numId="95">
    <w:abstractNumId w:val="73"/>
  </w:num>
  <w:num w:numId="96">
    <w:abstractNumId w:val="32"/>
  </w:num>
  <w:num w:numId="97">
    <w:abstractNumId w:val="66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B0C"/>
    <w:rsid w:val="000033CD"/>
    <w:rsid w:val="000134D7"/>
    <w:rsid w:val="00013AAA"/>
    <w:rsid w:val="000143EE"/>
    <w:rsid w:val="00014BAF"/>
    <w:rsid w:val="0002096E"/>
    <w:rsid w:val="00020BBE"/>
    <w:rsid w:val="00030E41"/>
    <w:rsid w:val="00040450"/>
    <w:rsid w:val="00041825"/>
    <w:rsid w:val="000445A4"/>
    <w:rsid w:val="00056C35"/>
    <w:rsid w:val="0006122F"/>
    <w:rsid w:val="00065A74"/>
    <w:rsid w:val="00065D75"/>
    <w:rsid w:val="00076C84"/>
    <w:rsid w:val="0008301D"/>
    <w:rsid w:val="000849D4"/>
    <w:rsid w:val="00084B04"/>
    <w:rsid w:val="0009415C"/>
    <w:rsid w:val="000A3C1B"/>
    <w:rsid w:val="000A60AA"/>
    <w:rsid w:val="000B18D5"/>
    <w:rsid w:val="000B2056"/>
    <w:rsid w:val="000B5371"/>
    <w:rsid w:val="000C1A1B"/>
    <w:rsid w:val="000C35B7"/>
    <w:rsid w:val="000C69D9"/>
    <w:rsid w:val="000C6B78"/>
    <w:rsid w:val="000D2660"/>
    <w:rsid w:val="000D2976"/>
    <w:rsid w:val="000E0A08"/>
    <w:rsid w:val="000F357F"/>
    <w:rsid w:val="000F63C6"/>
    <w:rsid w:val="000F6758"/>
    <w:rsid w:val="00100D98"/>
    <w:rsid w:val="00106D45"/>
    <w:rsid w:val="00111C4B"/>
    <w:rsid w:val="001120D5"/>
    <w:rsid w:val="0011786D"/>
    <w:rsid w:val="001219EA"/>
    <w:rsid w:val="001225B3"/>
    <w:rsid w:val="001234AD"/>
    <w:rsid w:val="00124E20"/>
    <w:rsid w:val="00127977"/>
    <w:rsid w:val="00127CF7"/>
    <w:rsid w:val="001311B6"/>
    <w:rsid w:val="00145CC3"/>
    <w:rsid w:val="001515F6"/>
    <w:rsid w:val="00157A9C"/>
    <w:rsid w:val="00160DAC"/>
    <w:rsid w:val="00162C8D"/>
    <w:rsid w:val="00166FD3"/>
    <w:rsid w:val="0016765A"/>
    <w:rsid w:val="001704FA"/>
    <w:rsid w:val="00183C6E"/>
    <w:rsid w:val="0018408F"/>
    <w:rsid w:val="00192DE7"/>
    <w:rsid w:val="00194E9A"/>
    <w:rsid w:val="001950BB"/>
    <w:rsid w:val="00195281"/>
    <w:rsid w:val="00197422"/>
    <w:rsid w:val="001A1089"/>
    <w:rsid w:val="001A5517"/>
    <w:rsid w:val="001B2E6C"/>
    <w:rsid w:val="001B391F"/>
    <w:rsid w:val="001B4A39"/>
    <w:rsid w:val="001B4B65"/>
    <w:rsid w:val="001B61EB"/>
    <w:rsid w:val="001C398F"/>
    <w:rsid w:val="001C3B65"/>
    <w:rsid w:val="001C7520"/>
    <w:rsid w:val="001C763B"/>
    <w:rsid w:val="001D2730"/>
    <w:rsid w:val="001D4493"/>
    <w:rsid w:val="001D555B"/>
    <w:rsid w:val="001D5A4F"/>
    <w:rsid w:val="001E2D48"/>
    <w:rsid w:val="001E38AB"/>
    <w:rsid w:val="001E3E7D"/>
    <w:rsid w:val="001E55C7"/>
    <w:rsid w:val="001E58BC"/>
    <w:rsid w:val="001E6B0C"/>
    <w:rsid w:val="001F011A"/>
    <w:rsid w:val="001F172D"/>
    <w:rsid w:val="00201B5D"/>
    <w:rsid w:val="002100F7"/>
    <w:rsid w:val="0021695A"/>
    <w:rsid w:val="00220D41"/>
    <w:rsid w:val="00221F26"/>
    <w:rsid w:val="0022374F"/>
    <w:rsid w:val="00224FC1"/>
    <w:rsid w:val="002267F9"/>
    <w:rsid w:val="00227812"/>
    <w:rsid w:val="00230AAC"/>
    <w:rsid w:val="0023502B"/>
    <w:rsid w:val="00236909"/>
    <w:rsid w:val="00240E66"/>
    <w:rsid w:val="00246D9A"/>
    <w:rsid w:val="00250BC9"/>
    <w:rsid w:val="00251FFA"/>
    <w:rsid w:val="00254119"/>
    <w:rsid w:val="00254269"/>
    <w:rsid w:val="00260671"/>
    <w:rsid w:val="00262745"/>
    <w:rsid w:val="00265DC2"/>
    <w:rsid w:val="0027409E"/>
    <w:rsid w:val="0027420E"/>
    <w:rsid w:val="0028272F"/>
    <w:rsid w:val="00287745"/>
    <w:rsid w:val="00290C3F"/>
    <w:rsid w:val="00290E26"/>
    <w:rsid w:val="002A6F9F"/>
    <w:rsid w:val="002B0E85"/>
    <w:rsid w:val="002B3C8B"/>
    <w:rsid w:val="002B4823"/>
    <w:rsid w:val="002B6B2D"/>
    <w:rsid w:val="002C3441"/>
    <w:rsid w:val="002C5FBB"/>
    <w:rsid w:val="002D1878"/>
    <w:rsid w:val="002D261A"/>
    <w:rsid w:val="002D2693"/>
    <w:rsid w:val="002D35F4"/>
    <w:rsid w:val="002E3794"/>
    <w:rsid w:val="002E3C22"/>
    <w:rsid w:val="002E472F"/>
    <w:rsid w:val="002F4441"/>
    <w:rsid w:val="00303E51"/>
    <w:rsid w:val="00304837"/>
    <w:rsid w:val="00313CD4"/>
    <w:rsid w:val="00313F68"/>
    <w:rsid w:val="00316449"/>
    <w:rsid w:val="00316E68"/>
    <w:rsid w:val="00316F40"/>
    <w:rsid w:val="003175B3"/>
    <w:rsid w:val="00323A2A"/>
    <w:rsid w:val="00325383"/>
    <w:rsid w:val="00332A27"/>
    <w:rsid w:val="003331CC"/>
    <w:rsid w:val="003358A2"/>
    <w:rsid w:val="00335A6A"/>
    <w:rsid w:val="00336391"/>
    <w:rsid w:val="003403A4"/>
    <w:rsid w:val="003411A2"/>
    <w:rsid w:val="003476E3"/>
    <w:rsid w:val="00347954"/>
    <w:rsid w:val="00347C42"/>
    <w:rsid w:val="00352E78"/>
    <w:rsid w:val="00355126"/>
    <w:rsid w:val="00357B14"/>
    <w:rsid w:val="003642F9"/>
    <w:rsid w:val="00370E2D"/>
    <w:rsid w:val="00373BA3"/>
    <w:rsid w:val="0037436C"/>
    <w:rsid w:val="003845AE"/>
    <w:rsid w:val="00387EBE"/>
    <w:rsid w:val="00391A3D"/>
    <w:rsid w:val="00392444"/>
    <w:rsid w:val="00393203"/>
    <w:rsid w:val="00393914"/>
    <w:rsid w:val="00395397"/>
    <w:rsid w:val="0039578E"/>
    <w:rsid w:val="003976B1"/>
    <w:rsid w:val="003A1B61"/>
    <w:rsid w:val="003A2132"/>
    <w:rsid w:val="003B1251"/>
    <w:rsid w:val="003B1502"/>
    <w:rsid w:val="003B3577"/>
    <w:rsid w:val="003B4967"/>
    <w:rsid w:val="003B717A"/>
    <w:rsid w:val="003C36A9"/>
    <w:rsid w:val="003C68FA"/>
    <w:rsid w:val="003C7D00"/>
    <w:rsid w:val="003D4282"/>
    <w:rsid w:val="003E1CEB"/>
    <w:rsid w:val="003E21C0"/>
    <w:rsid w:val="003E5C4A"/>
    <w:rsid w:val="003E644D"/>
    <w:rsid w:val="003E77FB"/>
    <w:rsid w:val="003F02A8"/>
    <w:rsid w:val="003F3326"/>
    <w:rsid w:val="003F5C6A"/>
    <w:rsid w:val="003F631B"/>
    <w:rsid w:val="00402516"/>
    <w:rsid w:val="0040381B"/>
    <w:rsid w:val="00407968"/>
    <w:rsid w:val="00410956"/>
    <w:rsid w:val="00410A45"/>
    <w:rsid w:val="00412F9C"/>
    <w:rsid w:val="00417E5A"/>
    <w:rsid w:val="00421242"/>
    <w:rsid w:val="00421EAA"/>
    <w:rsid w:val="00422F18"/>
    <w:rsid w:val="00423EF5"/>
    <w:rsid w:val="00424650"/>
    <w:rsid w:val="004309A9"/>
    <w:rsid w:val="00431BFD"/>
    <w:rsid w:val="00436CD6"/>
    <w:rsid w:val="00437054"/>
    <w:rsid w:val="00437A95"/>
    <w:rsid w:val="00440909"/>
    <w:rsid w:val="00442597"/>
    <w:rsid w:val="004444D5"/>
    <w:rsid w:val="0045104A"/>
    <w:rsid w:val="00453C43"/>
    <w:rsid w:val="004554F2"/>
    <w:rsid w:val="00455D3B"/>
    <w:rsid w:val="00461C25"/>
    <w:rsid w:val="00463FE4"/>
    <w:rsid w:val="00466179"/>
    <w:rsid w:val="00474486"/>
    <w:rsid w:val="00476A70"/>
    <w:rsid w:val="0048306E"/>
    <w:rsid w:val="0048339D"/>
    <w:rsid w:val="00483C2E"/>
    <w:rsid w:val="00491384"/>
    <w:rsid w:val="00493DD4"/>
    <w:rsid w:val="004A5488"/>
    <w:rsid w:val="004A602C"/>
    <w:rsid w:val="004B300D"/>
    <w:rsid w:val="004B44DD"/>
    <w:rsid w:val="004B65C1"/>
    <w:rsid w:val="004C09B7"/>
    <w:rsid w:val="004C100E"/>
    <w:rsid w:val="004C57BB"/>
    <w:rsid w:val="004C79A0"/>
    <w:rsid w:val="004D1B74"/>
    <w:rsid w:val="004E234B"/>
    <w:rsid w:val="004E2F8F"/>
    <w:rsid w:val="004F0CFD"/>
    <w:rsid w:val="004F12D2"/>
    <w:rsid w:val="004F2850"/>
    <w:rsid w:val="004F5FA9"/>
    <w:rsid w:val="0050162A"/>
    <w:rsid w:val="00504CF6"/>
    <w:rsid w:val="00514313"/>
    <w:rsid w:val="005168ED"/>
    <w:rsid w:val="005264BB"/>
    <w:rsid w:val="005309CE"/>
    <w:rsid w:val="00532885"/>
    <w:rsid w:val="005359BF"/>
    <w:rsid w:val="00536253"/>
    <w:rsid w:val="00544E48"/>
    <w:rsid w:val="005468B7"/>
    <w:rsid w:val="005514FE"/>
    <w:rsid w:val="00552A41"/>
    <w:rsid w:val="00555E5F"/>
    <w:rsid w:val="00560379"/>
    <w:rsid w:val="0056168F"/>
    <w:rsid w:val="00563AE6"/>
    <w:rsid w:val="0056615C"/>
    <w:rsid w:val="00566AF9"/>
    <w:rsid w:val="00567A98"/>
    <w:rsid w:val="00567D41"/>
    <w:rsid w:val="00567F14"/>
    <w:rsid w:val="00570FDB"/>
    <w:rsid w:val="00574A6D"/>
    <w:rsid w:val="00576921"/>
    <w:rsid w:val="00581858"/>
    <w:rsid w:val="00583FD3"/>
    <w:rsid w:val="0058629F"/>
    <w:rsid w:val="00586D11"/>
    <w:rsid w:val="005917BB"/>
    <w:rsid w:val="00594108"/>
    <w:rsid w:val="00597F88"/>
    <w:rsid w:val="005A0975"/>
    <w:rsid w:val="005A2717"/>
    <w:rsid w:val="005A3E38"/>
    <w:rsid w:val="005B394C"/>
    <w:rsid w:val="005C0590"/>
    <w:rsid w:val="005C28CE"/>
    <w:rsid w:val="005C366A"/>
    <w:rsid w:val="005C3DA2"/>
    <w:rsid w:val="005D3255"/>
    <w:rsid w:val="005D6AFB"/>
    <w:rsid w:val="005E03F2"/>
    <w:rsid w:val="005F1F86"/>
    <w:rsid w:val="005F23BC"/>
    <w:rsid w:val="005F2FD9"/>
    <w:rsid w:val="005F363E"/>
    <w:rsid w:val="005F3DCC"/>
    <w:rsid w:val="00607191"/>
    <w:rsid w:val="00610F7B"/>
    <w:rsid w:val="006150C0"/>
    <w:rsid w:val="00617FD4"/>
    <w:rsid w:val="00632657"/>
    <w:rsid w:val="00633103"/>
    <w:rsid w:val="00635F85"/>
    <w:rsid w:val="00637445"/>
    <w:rsid w:val="00641D48"/>
    <w:rsid w:val="00644461"/>
    <w:rsid w:val="006501B0"/>
    <w:rsid w:val="00652011"/>
    <w:rsid w:val="006553A9"/>
    <w:rsid w:val="00657639"/>
    <w:rsid w:val="006619FD"/>
    <w:rsid w:val="006623D3"/>
    <w:rsid w:val="00667500"/>
    <w:rsid w:val="00676452"/>
    <w:rsid w:val="00687A7A"/>
    <w:rsid w:val="00687F8B"/>
    <w:rsid w:val="00690CD5"/>
    <w:rsid w:val="00697273"/>
    <w:rsid w:val="006B6B74"/>
    <w:rsid w:val="006D1A3F"/>
    <w:rsid w:val="006D26AC"/>
    <w:rsid w:val="006D5B33"/>
    <w:rsid w:val="006E0D5E"/>
    <w:rsid w:val="006E45CC"/>
    <w:rsid w:val="006E63AC"/>
    <w:rsid w:val="006E668A"/>
    <w:rsid w:val="006F0466"/>
    <w:rsid w:val="006F3050"/>
    <w:rsid w:val="006F5819"/>
    <w:rsid w:val="006F5D00"/>
    <w:rsid w:val="006F7D4F"/>
    <w:rsid w:val="00700686"/>
    <w:rsid w:val="007023D1"/>
    <w:rsid w:val="0070271C"/>
    <w:rsid w:val="0070446D"/>
    <w:rsid w:val="00707CD1"/>
    <w:rsid w:val="00712024"/>
    <w:rsid w:val="00722D52"/>
    <w:rsid w:val="00731710"/>
    <w:rsid w:val="00744170"/>
    <w:rsid w:val="0074779B"/>
    <w:rsid w:val="00753205"/>
    <w:rsid w:val="00754402"/>
    <w:rsid w:val="007617C4"/>
    <w:rsid w:val="00766E7C"/>
    <w:rsid w:val="007703E3"/>
    <w:rsid w:val="00775102"/>
    <w:rsid w:val="0077688C"/>
    <w:rsid w:val="007779BA"/>
    <w:rsid w:val="00781384"/>
    <w:rsid w:val="00781D23"/>
    <w:rsid w:val="007824DA"/>
    <w:rsid w:val="00783D08"/>
    <w:rsid w:val="00784F9F"/>
    <w:rsid w:val="007867F7"/>
    <w:rsid w:val="00787F48"/>
    <w:rsid w:val="00791010"/>
    <w:rsid w:val="0079327E"/>
    <w:rsid w:val="007943F1"/>
    <w:rsid w:val="007969A0"/>
    <w:rsid w:val="007A10E5"/>
    <w:rsid w:val="007A2956"/>
    <w:rsid w:val="007A4C8A"/>
    <w:rsid w:val="007A5D0A"/>
    <w:rsid w:val="007B490E"/>
    <w:rsid w:val="007C3135"/>
    <w:rsid w:val="007C5A77"/>
    <w:rsid w:val="007C6E56"/>
    <w:rsid w:val="007C76BF"/>
    <w:rsid w:val="007D16F9"/>
    <w:rsid w:val="007D3077"/>
    <w:rsid w:val="007D3511"/>
    <w:rsid w:val="007D46DF"/>
    <w:rsid w:val="007D6A2F"/>
    <w:rsid w:val="007D6F1E"/>
    <w:rsid w:val="007E4839"/>
    <w:rsid w:val="007E5545"/>
    <w:rsid w:val="007F1656"/>
    <w:rsid w:val="0080194E"/>
    <w:rsid w:val="00801D1B"/>
    <w:rsid w:val="00810BAA"/>
    <w:rsid w:val="0081557E"/>
    <w:rsid w:val="00816466"/>
    <w:rsid w:val="00817C51"/>
    <w:rsid w:val="00817CFB"/>
    <w:rsid w:val="0082146F"/>
    <w:rsid w:val="00827E25"/>
    <w:rsid w:val="008303C1"/>
    <w:rsid w:val="00830E9B"/>
    <w:rsid w:val="00834C69"/>
    <w:rsid w:val="00841AD4"/>
    <w:rsid w:val="0085081E"/>
    <w:rsid w:val="00853965"/>
    <w:rsid w:val="0085461E"/>
    <w:rsid w:val="008559B2"/>
    <w:rsid w:val="0085745C"/>
    <w:rsid w:val="008610EA"/>
    <w:rsid w:val="00862091"/>
    <w:rsid w:val="00865E30"/>
    <w:rsid w:val="008744F1"/>
    <w:rsid w:val="00874667"/>
    <w:rsid w:val="008771C8"/>
    <w:rsid w:val="00885CA4"/>
    <w:rsid w:val="008948C9"/>
    <w:rsid w:val="00896CF0"/>
    <w:rsid w:val="008A200D"/>
    <w:rsid w:val="008B0FD5"/>
    <w:rsid w:val="008B1665"/>
    <w:rsid w:val="008B3CE6"/>
    <w:rsid w:val="008B4683"/>
    <w:rsid w:val="008D5EC8"/>
    <w:rsid w:val="008E15D3"/>
    <w:rsid w:val="008E3396"/>
    <w:rsid w:val="008E348F"/>
    <w:rsid w:val="008E3569"/>
    <w:rsid w:val="008E6ACD"/>
    <w:rsid w:val="008F191F"/>
    <w:rsid w:val="00901BA9"/>
    <w:rsid w:val="00905981"/>
    <w:rsid w:val="00907096"/>
    <w:rsid w:val="0091271A"/>
    <w:rsid w:val="00913919"/>
    <w:rsid w:val="00913C13"/>
    <w:rsid w:val="0091624B"/>
    <w:rsid w:val="00917594"/>
    <w:rsid w:val="00920A9A"/>
    <w:rsid w:val="00930365"/>
    <w:rsid w:val="0093039A"/>
    <w:rsid w:val="00934815"/>
    <w:rsid w:val="00937069"/>
    <w:rsid w:val="00937AE7"/>
    <w:rsid w:val="00942249"/>
    <w:rsid w:val="00942497"/>
    <w:rsid w:val="009444F0"/>
    <w:rsid w:val="00946709"/>
    <w:rsid w:val="009507C0"/>
    <w:rsid w:val="009514E0"/>
    <w:rsid w:val="00963D0D"/>
    <w:rsid w:val="00966AF5"/>
    <w:rsid w:val="00967095"/>
    <w:rsid w:val="00977984"/>
    <w:rsid w:val="00980181"/>
    <w:rsid w:val="00981938"/>
    <w:rsid w:val="009829AD"/>
    <w:rsid w:val="00982D06"/>
    <w:rsid w:val="00983B41"/>
    <w:rsid w:val="009851BF"/>
    <w:rsid w:val="00987C2A"/>
    <w:rsid w:val="00996E34"/>
    <w:rsid w:val="00997618"/>
    <w:rsid w:val="009A1E29"/>
    <w:rsid w:val="009A2DD9"/>
    <w:rsid w:val="009A3442"/>
    <w:rsid w:val="009A5DD6"/>
    <w:rsid w:val="009A77EC"/>
    <w:rsid w:val="009B19BE"/>
    <w:rsid w:val="009B4C8F"/>
    <w:rsid w:val="009B52E0"/>
    <w:rsid w:val="009B75E3"/>
    <w:rsid w:val="009C5752"/>
    <w:rsid w:val="009C6375"/>
    <w:rsid w:val="009C6594"/>
    <w:rsid w:val="009C6DF6"/>
    <w:rsid w:val="009E014A"/>
    <w:rsid w:val="009E362C"/>
    <w:rsid w:val="009E662B"/>
    <w:rsid w:val="009F00C8"/>
    <w:rsid w:val="009F3476"/>
    <w:rsid w:val="009F41DA"/>
    <w:rsid w:val="009F4C9E"/>
    <w:rsid w:val="00A027FC"/>
    <w:rsid w:val="00A124CC"/>
    <w:rsid w:val="00A12723"/>
    <w:rsid w:val="00A1402F"/>
    <w:rsid w:val="00A149CA"/>
    <w:rsid w:val="00A268BF"/>
    <w:rsid w:val="00A35DB3"/>
    <w:rsid w:val="00A40EB8"/>
    <w:rsid w:val="00A41F94"/>
    <w:rsid w:val="00A42C34"/>
    <w:rsid w:val="00A4468B"/>
    <w:rsid w:val="00A506BA"/>
    <w:rsid w:val="00A525FD"/>
    <w:rsid w:val="00A60B9B"/>
    <w:rsid w:val="00A62186"/>
    <w:rsid w:val="00A621B9"/>
    <w:rsid w:val="00A62B2C"/>
    <w:rsid w:val="00A632DE"/>
    <w:rsid w:val="00A646F0"/>
    <w:rsid w:val="00A65745"/>
    <w:rsid w:val="00A66381"/>
    <w:rsid w:val="00A66C85"/>
    <w:rsid w:val="00A72235"/>
    <w:rsid w:val="00A80FCC"/>
    <w:rsid w:val="00A82E0B"/>
    <w:rsid w:val="00A93A46"/>
    <w:rsid w:val="00A972A7"/>
    <w:rsid w:val="00AA076A"/>
    <w:rsid w:val="00AC10E3"/>
    <w:rsid w:val="00AC767C"/>
    <w:rsid w:val="00AD0490"/>
    <w:rsid w:val="00AD1380"/>
    <w:rsid w:val="00AD4996"/>
    <w:rsid w:val="00AD499C"/>
    <w:rsid w:val="00AD56F0"/>
    <w:rsid w:val="00AD5CA4"/>
    <w:rsid w:val="00AD653E"/>
    <w:rsid w:val="00AD6554"/>
    <w:rsid w:val="00AE14E5"/>
    <w:rsid w:val="00AE2554"/>
    <w:rsid w:val="00AE48A9"/>
    <w:rsid w:val="00AE5BF2"/>
    <w:rsid w:val="00AE71DE"/>
    <w:rsid w:val="00AF0561"/>
    <w:rsid w:val="00AF311F"/>
    <w:rsid w:val="00AF5F42"/>
    <w:rsid w:val="00AF60EE"/>
    <w:rsid w:val="00B02860"/>
    <w:rsid w:val="00B0550B"/>
    <w:rsid w:val="00B06223"/>
    <w:rsid w:val="00B12CA4"/>
    <w:rsid w:val="00B136A5"/>
    <w:rsid w:val="00B16C37"/>
    <w:rsid w:val="00B17205"/>
    <w:rsid w:val="00B2467C"/>
    <w:rsid w:val="00B2511F"/>
    <w:rsid w:val="00B2718E"/>
    <w:rsid w:val="00B34263"/>
    <w:rsid w:val="00B35625"/>
    <w:rsid w:val="00B436B3"/>
    <w:rsid w:val="00B44A94"/>
    <w:rsid w:val="00B45114"/>
    <w:rsid w:val="00B53D18"/>
    <w:rsid w:val="00B57A0B"/>
    <w:rsid w:val="00B611C7"/>
    <w:rsid w:val="00B63EE4"/>
    <w:rsid w:val="00B82851"/>
    <w:rsid w:val="00B82B69"/>
    <w:rsid w:val="00B902E9"/>
    <w:rsid w:val="00B956E3"/>
    <w:rsid w:val="00B960B8"/>
    <w:rsid w:val="00BA54D1"/>
    <w:rsid w:val="00BA6739"/>
    <w:rsid w:val="00BA6812"/>
    <w:rsid w:val="00BB30AE"/>
    <w:rsid w:val="00BB57B5"/>
    <w:rsid w:val="00BC0027"/>
    <w:rsid w:val="00BC1F75"/>
    <w:rsid w:val="00BC1F89"/>
    <w:rsid w:val="00BC453B"/>
    <w:rsid w:val="00BC4F3C"/>
    <w:rsid w:val="00BC5AB8"/>
    <w:rsid w:val="00BC5EF7"/>
    <w:rsid w:val="00BD0AB3"/>
    <w:rsid w:val="00BD245F"/>
    <w:rsid w:val="00BD2AC1"/>
    <w:rsid w:val="00BE0DA4"/>
    <w:rsid w:val="00BE1414"/>
    <w:rsid w:val="00BE159D"/>
    <w:rsid w:val="00BE5FEC"/>
    <w:rsid w:val="00BE6BCC"/>
    <w:rsid w:val="00BF0382"/>
    <w:rsid w:val="00BF0C02"/>
    <w:rsid w:val="00BF1ADC"/>
    <w:rsid w:val="00BF767F"/>
    <w:rsid w:val="00BF7EB9"/>
    <w:rsid w:val="00C00CD4"/>
    <w:rsid w:val="00C04266"/>
    <w:rsid w:val="00C1296E"/>
    <w:rsid w:val="00C1399B"/>
    <w:rsid w:val="00C14420"/>
    <w:rsid w:val="00C17784"/>
    <w:rsid w:val="00C17FB7"/>
    <w:rsid w:val="00C2073D"/>
    <w:rsid w:val="00C2283E"/>
    <w:rsid w:val="00C22964"/>
    <w:rsid w:val="00C256C0"/>
    <w:rsid w:val="00C266F3"/>
    <w:rsid w:val="00C37090"/>
    <w:rsid w:val="00C45182"/>
    <w:rsid w:val="00C5053A"/>
    <w:rsid w:val="00C57FAF"/>
    <w:rsid w:val="00C669B0"/>
    <w:rsid w:val="00C73C58"/>
    <w:rsid w:val="00C83C3E"/>
    <w:rsid w:val="00C84147"/>
    <w:rsid w:val="00C863BF"/>
    <w:rsid w:val="00C87B9F"/>
    <w:rsid w:val="00C91C53"/>
    <w:rsid w:val="00C93204"/>
    <w:rsid w:val="00C97729"/>
    <w:rsid w:val="00CA4336"/>
    <w:rsid w:val="00CA61CF"/>
    <w:rsid w:val="00CB2366"/>
    <w:rsid w:val="00CB2996"/>
    <w:rsid w:val="00CB39B5"/>
    <w:rsid w:val="00CB5BEA"/>
    <w:rsid w:val="00CB75DE"/>
    <w:rsid w:val="00CC05CC"/>
    <w:rsid w:val="00CC07F9"/>
    <w:rsid w:val="00CC6E4E"/>
    <w:rsid w:val="00CD30AE"/>
    <w:rsid w:val="00CE020E"/>
    <w:rsid w:val="00CE215E"/>
    <w:rsid w:val="00CE71DD"/>
    <w:rsid w:val="00CF0D3E"/>
    <w:rsid w:val="00CF1FEA"/>
    <w:rsid w:val="00CF3975"/>
    <w:rsid w:val="00CF6879"/>
    <w:rsid w:val="00D00299"/>
    <w:rsid w:val="00D03338"/>
    <w:rsid w:val="00D0478C"/>
    <w:rsid w:val="00D057DC"/>
    <w:rsid w:val="00D07628"/>
    <w:rsid w:val="00D128C5"/>
    <w:rsid w:val="00D147C3"/>
    <w:rsid w:val="00D162A3"/>
    <w:rsid w:val="00D165C1"/>
    <w:rsid w:val="00D166D0"/>
    <w:rsid w:val="00D170C6"/>
    <w:rsid w:val="00D258E3"/>
    <w:rsid w:val="00D32F43"/>
    <w:rsid w:val="00D337AB"/>
    <w:rsid w:val="00D36730"/>
    <w:rsid w:val="00D44694"/>
    <w:rsid w:val="00D57CEE"/>
    <w:rsid w:val="00D62C2D"/>
    <w:rsid w:val="00D711C4"/>
    <w:rsid w:val="00D7155B"/>
    <w:rsid w:val="00D736EF"/>
    <w:rsid w:val="00D73945"/>
    <w:rsid w:val="00D74F30"/>
    <w:rsid w:val="00D81B55"/>
    <w:rsid w:val="00D826E0"/>
    <w:rsid w:val="00D83FF1"/>
    <w:rsid w:val="00D850A1"/>
    <w:rsid w:val="00D86230"/>
    <w:rsid w:val="00D904B0"/>
    <w:rsid w:val="00DA2AD9"/>
    <w:rsid w:val="00DA5160"/>
    <w:rsid w:val="00DB06D7"/>
    <w:rsid w:val="00DB1535"/>
    <w:rsid w:val="00DC0A98"/>
    <w:rsid w:val="00DC3DD2"/>
    <w:rsid w:val="00DC6309"/>
    <w:rsid w:val="00DC7105"/>
    <w:rsid w:val="00DE3BCC"/>
    <w:rsid w:val="00DE7E95"/>
    <w:rsid w:val="00DF131F"/>
    <w:rsid w:val="00E00B13"/>
    <w:rsid w:val="00E06A07"/>
    <w:rsid w:val="00E07EB0"/>
    <w:rsid w:val="00E1250C"/>
    <w:rsid w:val="00E129C8"/>
    <w:rsid w:val="00E153D6"/>
    <w:rsid w:val="00E2144A"/>
    <w:rsid w:val="00E2327E"/>
    <w:rsid w:val="00E24029"/>
    <w:rsid w:val="00E24E84"/>
    <w:rsid w:val="00E27FE5"/>
    <w:rsid w:val="00E301BE"/>
    <w:rsid w:val="00E321C1"/>
    <w:rsid w:val="00E33348"/>
    <w:rsid w:val="00E36F90"/>
    <w:rsid w:val="00E439AC"/>
    <w:rsid w:val="00E60CD4"/>
    <w:rsid w:val="00E63823"/>
    <w:rsid w:val="00E71DF8"/>
    <w:rsid w:val="00E7509C"/>
    <w:rsid w:val="00E755FB"/>
    <w:rsid w:val="00E83C49"/>
    <w:rsid w:val="00E90C5F"/>
    <w:rsid w:val="00E930F5"/>
    <w:rsid w:val="00E9469E"/>
    <w:rsid w:val="00EA19CF"/>
    <w:rsid w:val="00EA2978"/>
    <w:rsid w:val="00EA4682"/>
    <w:rsid w:val="00EA7D71"/>
    <w:rsid w:val="00EA7E83"/>
    <w:rsid w:val="00EB1038"/>
    <w:rsid w:val="00EB28AA"/>
    <w:rsid w:val="00EB478F"/>
    <w:rsid w:val="00EB4F75"/>
    <w:rsid w:val="00EB6E93"/>
    <w:rsid w:val="00EC2092"/>
    <w:rsid w:val="00EC4871"/>
    <w:rsid w:val="00ED4C66"/>
    <w:rsid w:val="00EE101B"/>
    <w:rsid w:val="00EE52BC"/>
    <w:rsid w:val="00EE6F52"/>
    <w:rsid w:val="00EE780E"/>
    <w:rsid w:val="00F0019E"/>
    <w:rsid w:val="00F00774"/>
    <w:rsid w:val="00F0197C"/>
    <w:rsid w:val="00F06007"/>
    <w:rsid w:val="00F06B39"/>
    <w:rsid w:val="00F10510"/>
    <w:rsid w:val="00F14D8D"/>
    <w:rsid w:val="00F15F1A"/>
    <w:rsid w:val="00F169B9"/>
    <w:rsid w:val="00F17361"/>
    <w:rsid w:val="00F20617"/>
    <w:rsid w:val="00F20D7E"/>
    <w:rsid w:val="00F219F7"/>
    <w:rsid w:val="00F26BA5"/>
    <w:rsid w:val="00F26D2B"/>
    <w:rsid w:val="00F270BB"/>
    <w:rsid w:val="00F30D77"/>
    <w:rsid w:val="00F3109E"/>
    <w:rsid w:val="00F31223"/>
    <w:rsid w:val="00F33433"/>
    <w:rsid w:val="00F34CB9"/>
    <w:rsid w:val="00F36858"/>
    <w:rsid w:val="00F43C1C"/>
    <w:rsid w:val="00F442A7"/>
    <w:rsid w:val="00F47110"/>
    <w:rsid w:val="00F6111D"/>
    <w:rsid w:val="00F6182C"/>
    <w:rsid w:val="00F63326"/>
    <w:rsid w:val="00F63ADC"/>
    <w:rsid w:val="00F66EC6"/>
    <w:rsid w:val="00F70584"/>
    <w:rsid w:val="00F70AC7"/>
    <w:rsid w:val="00F73542"/>
    <w:rsid w:val="00F75BD8"/>
    <w:rsid w:val="00F77656"/>
    <w:rsid w:val="00F776C1"/>
    <w:rsid w:val="00F81C78"/>
    <w:rsid w:val="00F86C7F"/>
    <w:rsid w:val="00F87058"/>
    <w:rsid w:val="00FA4CFD"/>
    <w:rsid w:val="00FB35D3"/>
    <w:rsid w:val="00FB371E"/>
    <w:rsid w:val="00FB7BC9"/>
    <w:rsid w:val="00FC041A"/>
    <w:rsid w:val="00FC0C78"/>
    <w:rsid w:val="00FC2C4C"/>
    <w:rsid w:val="00FE5A45"/>
    <w:rsid w:val="00FE7E5F"/>
  </w:rsids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AECBD60"/>
  <w15:chartTrackingRefBased/>
  <w15:docId w15:val="{79956D45-E336-4F83-8E0C-DF76913CD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1878"/>
  </w:style>
  <w:style w:type="paragraph" w:styleId="Heading1">
    <w:name w:val="heading 1"/>
    <w:basedOn w:val="Normal"/>
    <w:next w:val="Normal"/>
    <w:link w:val="Nagwek1Znak"/>
    <w:uiPriority w:val="1"/>
    <w:qFormat/>
    <w:rsid w:val="00C97729"/>
    <w:pPr>
      <w:spacing w:before="240" w:after="240" w:line="276" w:lineRule="auto"/>
      <w:jc w:val="both"/>
      <w:outlineLvl w:val="0"/>
    </w:pPr>
    <w:rPr>
      <w:rFonts w:ascii="Times New Roman" w:hAnsi="Times New Roman" w:cs="Times New Roman"/>
      <w:b/>
      <w:bCs/>
      <w:color w:val="2E74B5" w:themeColor="accent1" w:themeShade="BF"/>
      <w:sz w:val="32"/>
      <w:szCs w:val="24"/>
    </w:rPr>
  </w:style>
  <w:style w:type="paragraph" w:styleId="Heading2">
    <w:name w:val="heading 2"/>
    <w:basedOn w:val="Normal"/>
    <w:next w:val="Normal"/>
    <w:link w:val="Nagwek2Znak"/>
    <w:uiPriority w:val="1"/>
    <w:unhideWhenUsed/>
    <w:qFormat/>
    <w:rsid w:val="00C97729"/>
    <w:pPr>
      <w:spacing w:before="120" w:after="240" w:line="276" w:lineRule="auto"/>
      <w:jc w:val="both"/>
      <w:outlineLvl w:val="1"/>
    </w:pPr>
    <w:rPr>
      <w:rFonts w:ascii="Times New Roman" w:hAnsi="Times New Roman" w:cs="Times New Roman"/>
      <w:b/>
      <w:bCs/>
      <w:color w:val="2E74B5" w:themeColor="accent1" w:themeShade="BF"/>
      <w:sz w:val="24"/>
      <w:szCs w:val="24"/>
    </w:rPr>
  </w:style>
  <w:style w:type="paragraph" w:styleId="Heading3">
    <w:name w:val="heading 3"/>
    <w:basedOn w:val="Heading2"/>
    <w:next w:val="Normal"/>
    <w:link w:val="Nagwek3Znak"/>
    <w:uiPriority w:val="1"/>
    <w:unhideWhenUsed/>
    <w:qFormat/>
    <w:rsid w:val="00C97729"/>
    <w:pPr>
      <w:numPr>
        <w:numId w:val="6"/>
      </w:numPr>
      <w:spacing w:after="120"/>
      <w:outlineLvl w:val="2"/>
    </w:pPr>
    <w:rPr>
      <w:smallCaps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agwek1Znak">
    <w:name w:val="Nagłówek 1 Znak"/>
    <w:basedOn w:val="DefaultParagraphFont"/>
    <w:link w:val="Heading1"/>
    <w:uiPriority w:val="1"/>
    <w:rsid w:val="00C97729"/>
    <w:rPr>
      <w:rFonts w:ascii="Times New Roman" w:hAnsi="Times New Roman" w:cs="Times New Roman"/>
      <w:b/>
      <w:bCs/>
      <w:color w:val="2E74B5" w:themeColor="accent1" w:themeShade="BF"/>
      <w:sz w:val="32"/>
      <w:szCs w:val="24"/>
    </w:rPr>
  </w:style>
  <w:style w:type="character" w:customStyle="1" w:styleId="Nagwek2Znak">
    <w:name w:val="Nagłówek 2 Znak"/>
    <w:basedOn w:val="DefaultParagraphFont"/>
    <w:link w:val="Heading2"/>
    <w:uiPriority w:val="1"/>
    <w:rsid w:val="00C97729"/>
    <w:rPr>
      <w:rFonts w:ascii="Times New Roman" w:hAnsi="Times New Roman" w:cs="Times New Roman"/>
      <w:b/>
      <w:bCs/>
      <w:color w:val="2E74B5" w:themeColor="accent1" w:themeShade="BF"/>
      <w:sz w:val="24"/>
      <w:szCs w:val="24"/>
    </w:rPr>
  </w:style>
  <w:style w:type="character" w:customStyle="1" w:styleId="Nagwek3Znak">
    <w:name w:val="Nagłówek 3 Znak"/>
    <w:basedOn w:val="DefaultParagraphFont"/>
    <w:link w:val="Heading3"/>
    <w:uiPriority w:val="1"/>
    <w:rsid w:val="00C97729"/>
    <w:rPr>
      <w:rFonts w:ascii="Times New Roman" w:hAnsi="Times New Roman" w:cs="Times New Roman"/>
      <w:b/>
      <w:bCs/>
      <w:smallCaps/>
      <w:sz w:val="24"/>
      <w:szCs w:val="24"/>
    </w:rPr>
  </w:style>
  <w:style w:type="paragraph" w:styleId="Header">
    <w:name w:val="header"/>
    <w:basedOn w:val="Normal"/>
    <w:link w:val="NagwekZnak"/>
    <w:uiPriority w:val="99"/>
    <w:unhideWhenUsed/>
    <w:rsid w:val="00C977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efaultParagraphFont"/>
    <w:link w:val="Header"/>
    <w:uiPriority w:val="99"/>
    <w:rsid w:val="00C97729"/>
  </w:style>
  <w:style w:type="paragraph" w:styleId="Footer">
    <w:name w:val="footer"/>
    <w:basedOn w:val="Normal"/>
    <w:link w:val="StopkaZnak"/>
    <w:uiPriority w:val="99"/>
    <w:unhideWhenUsed/>
    <w:rsid w:val="00C977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efaultParagraphFont"/>
    <w:link w:val="Footer"/>
    <w:uiPriority w:val="99"/>
    <w:rsid w:val="00C97729"/>
  </w:style>
  <w:style w:type="character" w:styleId="CommentReference">
    <w:name w:val="annotation reference"/>
    <w:basedOn w:val="DefaultParagraphFont"/>
    <w:uiPriority w:val="99"/>
    <w:semiHidden/>
    <w:unhideWhenUsed/>
    <w:rsid w:val="00C97729"/>
    <w:rPr>
      <w:sz w:val="16"/>
      <w:szCs w:val="16"/>
    </w:rPr>
  </w:style>
  <w:style w:type="paragraph" w:styleId="CommentText">
    <w:name w:val="annotation text"/>
    <w:basedOn w:val="Normal"/>
    <w:link w:val="TekstkomentarzaZnak"/>
    <w:uiPriority w:val="99"/>
    <w:unhideWhenUsed/>
    <w:rsid w:val="00C977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efaultParagraphFont"/>
    <w:link w:val="CommentText"/>
    <w:uiPriority w:val="99"/>
    <w:rsid w:val="00C977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TematkomentarzaZnak"/>
    <w:uiPriority w:val="99"/>
    <w:semiHidden/>
    <w:unhideWhenUsed/>
    <w:rsid w:val="00C97729"/>
    <w:rPr>
      <w:b/>
      <w:bCs/>
    </w:rPr>
  </w:style>
  <w:style w:type="character" w:customStyle="1" w:styleId="TematkomentarzaZnak">
    <w:name w:val="Temat komentarza Znak"/>
    <w:basedOn w:val="TekstkomentarzaZnak"/>
    <w:link w:val="CommentSubject"/>
    <w:uiPriority w:val="99"/>
    <w:semiHidden/>
    <w:rsid w:val="00C97729"/>
    <w:rPr>
      <w:b/>
      <w:bCs/>
      <w:sz w:val="20"/>
      <w:szCs w:val="20"/>
    </w:rPr>
  </w:style>
  <w:style w:type="paragraph" w:styleId="BalloonText">
    <w:name w:val="Balloon Text"/>
    <w:basedOn w:val="Normal"/>
    <w:link w:val="TekstdymkaZnak"/>
    <w:uiPriority w:val="99"/>
    <w:semiHidden/>
    <w:unhideWhenUsed/>
    <w:rsid w:val="00C977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efaultParagraphFont"/>
    <w:link w:val="BalloonText"/>
    <w:uiPriority w:val="99"/>
    <w:semiHidden/>
    <w:rsid w:val="00C97729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Punkt 1.1,numerowanie lit,Dot pt,F5 List Paragraph,List Paragraph1,Recommendation,List Paragraph11,List Paragraph_0,Kolorowa lista — akcent 11,Numerowanie,Listaszerű bekezdés1,List Paragraph à moi,Numbered Para 1,No Spacing1,Indicator Text"/>
    <w:basedOn w:val="Normal"/>
    <w:link w:val="AkapitzlistZnak"/>
    <w:uiPriority w:val="34"/>
    <w:qFormat/>
    <w:rsid w:val="00C97729"/>
    <w:pPr>
      <w:ind w:left="720"/>
      <w:contextualSpacing/>
    </w:pPr>
  </w:style>
  <w:style w:type="paragraph" w:styleId="BodyTextIndent">
    <w:name w:val="Body Text Indent"/>
    <w:basedOn w:val="Normal"/>
    <w:link w:val="TekstpodstawowywcityZnak"/>
    <w:rsid w:val="00C97729"/>
    <w:pPr>
      <w:tabs>
        <w:tab w:val="left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efaultParagraphFont"/>
    <w:link w:val="BodyTextIndent"/>
    <w:rsid w:val="00C9772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Emphasis">
    <w:name w:val="Emphasis"/>
    <w:basedOn w:val="DefaultParagraphFont"/>
    <w:uiPriority w:val="20"/>
    <w:qFormat/>
    <w:rsid w:val="00C97729"/>
    <w:rPr>
      <w:i/>
      <w:iCs/>
    </w:rPr>
  </w:style>
  <w:style w:type="character" w:styleId="Strong">
    <w:name w:val="Strong"/>
    <w:basedOn w:val="DefaultParagraphFont"/>
    <w:uiPriority w:val="22"/>
    <w:qFormat/>
    <w:rsid w:val="00C97729"/>
    <w:rPr>
      <w:b/>
      <w:bCs/>
    </w:rPr>
  </w:style>
  <w:style w:type="paragraph" w:styleId="Revision">
    <w:name w:val="Revision"/>
    <w:hidden/>
    <w:uiPriority w:val="99"/>
    <w:semiHidden/>
    <w:rsid w:val="00C97729"/>
    <w:pPr>
      <w:spacing w:after="0" w:line="240" w:lineRule="auto"/>
    </w:pPr>
  </w:style>
  <w:style w:type="paragraph" w:styleId="BodyText">
    <w:name w:val="Body Text"/>
    <w:basedOn w:val="Normal"/>
    <w:link w:val="TekstpodstawowyZnak"/>
    <w:uiPriority w:val="1"/>
    <w:unhideWhenUsed/>
    <w:qFormat/>
    <w:rsid w:val="00C97729"/>
    <w:pPr>
      <w:spacing w:after="120"/>
    </w:pPr>
  </w:style>
  <w:style w:type="character" w:customStyle="1" w:styleId="TekstpodstawowyZnak">
    <w:name w:val="Tekst podstawowy Znak"/>
    <w:basedOn w:val="DefaultParagraphFont"/>
    <w:link w:val="BodyText"/>
    <w:uiPriority w:val="1"/>
    <w:rsid w:val="00C97729"/>
  </w:style>
  <w:style w:type="character" w:styleId="FootnoteReference">
    <w:name w:val="footnote reference"/>
    <w:uiPriority w:val="99"/>
    <w:semiHidden/>
    <w:unhideWhenUsed/>
    <w:rsid w:val="00C97729"/>
    <w:rPr>
      <w:vertAlign w:val="superscript"/>
    </w:rPr>
  </w:style>
  <w:style w:type="paragraph" w:styleId="BodyText2">
    <w:name w:val="Body Text 2"/>
    <w:basedOn w:val="Normal"/>
    <w:link w:val="Tekstpodstawowy2Znak"/>
    <w:uiPriority w:val="99"/>
    <w:unhideWhenUsed/>
    <w:rsid w:val="00C97729"/>
    <w:pPr>
      <w:spacing w:after="120" w:line="480" w:lineRule="auto"/>
    </w:pPr>
  </w:style>
  <w:style w:type="character" w:customStyle="1" w:styleId="Tekstpodstawowy2Znak">
    <w:name w:val="Tekst podstawowy 2 Znak"/>
    <w:basedOn w:val="DefaultParagraphFont"/>
    <w:link w:val="BodyText2"/>
    <w:uiPriority w:val="99"/>
    <w:rsid w:val="00C97729"/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C977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efaultParagraphFont"/>
    <w:link w:val="FootnoteText"/>
    <w:uiPriority w:val="99"/>
    <w:semiHidden/>
    <w:rsid w:val="00C97729"/>
    <w:rPr>
      <w:sz w:val="20"/>
      <w:szCs w:val="20"/>
    </w:rPr>
  </w:style>
  <w:style w:type="paragraph" w:customStyle="1" w:styleId="Default">
    <w:name w:val="Default"/>
    <w:rsid w:val="00C9772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C97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C9772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efaultParagraphFont"/>
    <w:link w:val="EndnoteText"/>
    <w:uiPriority w:val="99"/>
    <w:semiHidden/>
    <w:rsid w:val="00C9772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97729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C97729"/>
    <w:pPr>
      <w:outlineLvl w:val="9"/>
    </w:pPr>
    <w:rPr>
      <w:lang w:eastAsia="pl-PL"/>
    </w:rPr>
  </w:style>
  <w:style w:type="paragraph" w:styleId="TOC1">
    <w:name w:val="toc 1"/>
    <w:basedOn w:val="Normal"/>
    <w:next w:val="Normal"/>
    <w:autoRedefine/>
    <w:uiPriority w:val="39"/>
    <w:unhideWhenUsed/>
    <w:rsid w:val="00C9772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C97729"/>
    <w:rPr>
      <w:color w:val="0563C1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C97729"/>
    <w:pPr>
      <w:tabs>
        <w:tab w:val="right" w:leader="dot" w:pos="9204"/>
      </w:tabs>
      <w:spacing w:after="100"/>
      <w:ind w:left="220"/>
      <w:jc w:val="both"/>
    </w:pPr>
  </w:style>
  <w:style w:type="paragraph" w:styleId="TOC3">
    <w:name w:val="toc 3"/>
    <w:basedOn w:val="Normal"/>
    <w:next w:val="Normal"/>
    <w:autoRedefine/>
    <w:uiPriority w:val="39"/>
    <w:unhideWhenUsed/>
    <w:rsid w:val="00C97729"/>
    <w:pPr>
      <w:spacing w:after="100"/>
      <w:ind w:left="440"/>
    </w:pPr>
  </w:style>
  <w:style w:type="paragraph" w:styleId="BodyText3">
    <w:name w:val="Body Text 3"/>
    <w:basedOn w:val="Normal"/>
    <w:link w:val="Tekstpodstawowy3Znak"/>
    <w:uiPriority w:val="99"/>
    <w:unhideWhenUsed/>
    <w:rsid w:val="00C9772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efaultParagraphFont"/>
    <w:link w:val="BodyText3"/>
    <w:uiPriority w:val="99"/>
    <w:rsid w:val="00C9772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ableParagraph">
    <w:name w:val="Table Paragraph"/>
    <w:basedOn w:val="Normal"/>
    <w:uiPriority w:val="1"/>
    <w:qFormat/>
    <w:rsid w:val="00C977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FollowedHyperlink">
    <w:name w:val="FollowedHyperlink"/>
    <w:basedOn w:val="DefaultParagraphFont"/>
    <w:uiPriority w:val="99"/>
    <w:semiHidden/>
    <w:unhideWhenUsed/>
    <w:rsid w:val="00C97729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efaultParagraphFont"/>
    <w:uiPriority w:val="99"/>
    <w:semiHidden/>
    <w:unhideWhenUsed/>
    <w:rsid w:val="00C97729"/>
    <w:rPr>
      <w:color w:val="605E5C"/>
      <w:shd w:val="clear" w:color="auto" w:fill="E1DFDD"/>
    </w:rPr>
  </w:style>
  <w:style w:type="character" w:customStyle="1" w:styleId="AkapitzlistZnak">
    <w:name w:val="Akapit z listą Znak"/>
    <w:aliases w:val="Punkt 1.1 Znak,numerowanie lit Znak,Dot pt Znak,F5 List Paragraph Znak,List Paragraph1 Znak,Recommendation Znak,List Paragraph11 Znak,List Paragraph Znak,Kolorowa lista — akcent 11 Znak,Numerowanie Znak,Listaszerű bekezdés1 Znak"/>
    <w:link w:val="ListParagraph"/>
    <w:uiPriority w:val="34"/>
    <w:qFormat/>
    <w:locked/>
    <w:rsid w:val="00C97729"/>
  </w:style>
  <w:style w:type="character" w:customStyle="1" w:styleId="Nierozpoznanawzmianka2">
    <w:name w:val="Nierozpoznana wzmianka2"/>
    <w:basedOn w:val="DefaultParagraphFont"/>
    <w:uiPriority w:val="99"/>
    <w:semiHidden/>
    <w:unhideWhenUsed/>
    <w:rsid w:val="00C97729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C97729"/>
    <w:pPr>
      <w:spacing w:after="0" w:line="240" w:lineRule="auto"/>
    </w:pPr>
  </w:style>
  <w:style w:type="numbering" w:customStyle="1" w:styleId="Bezlisty1">
    <w:name w:val="Bez listy1"/>
    <w:next w:val="NoList"/>
    <w:uiPriority w:val="99"/>
    <w:semiHidden/>
    <w:unhideWhenUsed/>
    <w:rsid w:val="00C97729"/>
  </w:style>
  <w:style w:type="table" w:customStyle="1" w:styleId="Tabela-Siatka1">
    <w:name w:val="Tabela - Siatka1"/>
    <w:basedOn w:val="TableNormal"/>
    <w:next w:val="TableGrid"/>
    <w:uiPriority w:val="39"/>
    <w:rsid w:val="00C97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1">
    <w:name w:val="Tekst przypisu dolnego1"/>
    <w:basedOn w:val="Normal"/>
    <w:next w:val="FootnoteText"/>
    <w:uiPriority w:val="99"/>
    <w:semiHidden/>
    <w:unhideWhenUsed/>
    <w:rsid w:val="00C97729"/>
    <w:pPr>
      <w:spacing w:after="0" w:line="240" w:lineRule="auto"/>
    </w:pPr>
    <w:rPr>
      <w:sz w:val="20"/>
      <w:szCs w:val="20"/>
    </w:rPr>
  </w:style>
  <w:style w:type="table" w:customStyle="1" w:styleId="Tabela-Siatka2">
    <w:name w:val="Tabela - Siatka2"/>
    <w:basedOn w:val="TableNormal"/>
    <w:next w:val="TableGrid"/>
    <w:uiPriority w:val="39"/>
    <w:rsid w:val="00C97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TableNormal"/>
    <w:next w:val="TableGrid"/>
    <w:uiPriority w:val="59"/>
    <w:rsid w:val="00C97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4">
    <w:name w:val="toc 4"/>
    <w:basedOn w:val="Normal"/>
    <w:next w:val="Normal"/>
    <w:autoRedefine/>
    <w:uiPriority w:val="39"/>
    <w:unhideWhenUsed/>
    <w:rsid w:val="00C97729"/>
    <w:pPr>
      <w:spacing w:after="100"/>
      <w:ind w:left="660"/>
    </w:pPr>
    <w:rPr>
      <w:rFonts w:eastAsiaTheme="minorEastAsia"/>
      <w:lang w:eastAsia="pl-PL"/>
    </w:rPr>
  </w:style>
  <w:style w:type="paragraph" w:styleId="TOC5">
    <w:name w:val="toc 5"/>
    <w:basedOn w:val="Normal"/>
    <w:next w:val="Normal"/>
    <w:autoRedefine/>
    <w:uiPriority w:val="39"/>
    <w:unhideWhenUsed/>
    <w:rsid w:val="00C97729"/>
    <w:pPr>
      <w:spacing w:after="100"/>
      <w:ind w:left="880"/>
    </w:pPr>
    <w:rPr>
      <w:rFonts w:eastAsiaTheme="minorEastAsia"/>
      <w:lang w:eastAsia="pl-PL"/>
    </w:rPr>
  </w:style>
  <w:style w:type="paragraph" w:styleId="TOC6">
    <w:name w:val="toc 6"/>
    <w:basedOn w:val="Normal"/>
    <w:next w:val="Normal"/>
    <w:autoRedefine/>
    <w:uiPriority w:val="39"/>
    <w:unhideWhenUsed/>
    <w:rsid w:val="00C97729"/>
    <w:pPr>
      <w:spacing w:after="100"/>
      <w:ind w:left="1100"/>
    </w:pPr>
    <w:rPr>
      <w:rFonts w:eastAsiaTheme="minorEastAsia"/>
      <w:lang w:eastAsia="pl-PL"/>
    </w:rPr>
  </w:style>
  <w:style w:type="paragraph" w:styleId="TOC7">
    <w:name w:val="toc 7"/>
    <w:basedOn w:val="Normal"/>
    <w:next w:val="Normal"/>
    <w:autoRedefine/>
    <w:uiPriority w:val="39"/>
    <w:unhideWhenUsed/>
    <w:rsid w:val="00C97729"/>
    <w:pPr>
      <w:spacing w:after="100"/>
      <w:ind w:left="1320"/>
    </w:pPr>
    <w:rPr>
      <w:rFonts w:eastAsiaTheme="minorEastAsia"/>
      <w:lang w:eastAsia="pl-PL"/>
    </w:rPr>
  </w:style>
  <w:style w:type="paragraph" w:styleId="TOC8">
    <w:name w:val="toc 8"/>
    <w:basedOn w:val="Normal"/>
    <w:next w:val="Normal"/>
    <w:autoRedefine/>
    <w:uiPriority w:val="39"/>
    <w:unhideWhenUsed/>
    <w:rsid w:val="00C97729"/>
    <w:pPr>
      <w:spacing w:after="100"/>
      <w:ind w:left="1540"/>
    </w:pPr>
    <w:rPr>
      <w:rFonts w:eastAsiaTheme="minorEastAsia"/>
      <w:lang w:eastAsia="pl-PL"/>
    </w:rPr>
  </w:style>
  <w:style w:type="paragraph" w:styleId="TOC9">
    <w:name w:val="toc 9"/>
    <w:basedOn w:val="Normal"/>
    <w:next w:val="Normal"/>
    <w:autoRedefine/>
    <w:uiPriority w:val="39"/>
    <w:unhideWhenUsed/>
    <w:rsid w:val="00C97729"/>
    <w:pPr>
      <w:spacing w:after="100"/>
      <w:ind w:left="1760"/>
    </w:pPr>
    <w:rPr>
      <w:rFonts w:eastAsiaTheme="minorEastAsia"/>
      <w:lang w:eastAsia="pl-PL"/>
    </w:rPr>
  </w:style>
  <w:style w:type="character" w:customStyle="1" w:styleId="Nierozpoznanawzmianka3">
    <w:name w:val="Nierozpoznana wzmianka3"/>
    <w:basedOn w:val="DefaultParagraphFont"/>
    <w:uiPriority w:val="99"/>
    <w:semiHidden/>
    <w:unhideWhenUsed/>
    <w:rsid w:val="00C97729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efaultParagraphFont"/>
    <w:uiPriority w:val="99"/>
    <w:semiHidden/>
    <w:unhideWhenUsed/>
    <w:rsid w:val="00C97729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efaultParagraphFont"/>
    <w:uiPriority w:val="99"/>
    <w:semiHidden/>
    <w:unhideWhenUsed/>
    <w:rsid w:val="00C97729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efaultParagraphFont"/>
    <w:uiPriority w:val="99"/>
    <w:semiHidden/>
    <w:unhideWhenUsed/>
    <w:rsid w:val="00C97729"/>
    <w:rPr>
      <w:color w:val="605E5C"/>
      <w:shd w:val="clear" w:color="auto" w:fill="E1DFDD"/>
    </w:rPr>
  </w:style>
  <w:style w:type="character" w:customStyle="1" w:styleId="Nierozpoznanawzmianka7">
    <w:name w:val="Nierozpoznana wzmianka7"/>
    <w:basedOn w:val="DefaultParagraphFont"/>
    <w:uiPriority w:val="99"/>
    <w:semiHidden/>
    <w:unhideWhenUsed/>
    <w:rsid w:val="00C97729"/>
    <w:rPr>
      <w:color w:val="605E5C"/>
      <w:shd w:val="clear" w:color="auto" w:fill="E1DFDD"/>
    </w:rPr>
  </w:style>
  <w:style w:type="character" w:customStyle="1" w:styleId="Nierozpoznanawzmianka8">
    <w:name w:val="Nierozpoznana wzmianka8"/>
    <w:basedOn w:val="DefaultParagraphFont"/>
    <w:uiPriority w:val="99"/>
    <w:semiHidden/>
    <w:unhideWhenUsed/>
    <w:rsid w:val="00722D52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8B4683"/>
  </w:style>
  <w:style w:type="character" w:styleId="UnresolvedMention">
    <w:name w:val="Unresolved Mention"/>
    <w:basedOn w:val="DefaultParagraphFont"/>
    <w:uiPriority w:val="99"/>
    <w:semiHidden/>
    <w:unhideWhenUsed/>
    <w:rsid w:val="00AD6554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6F3050"/>
    <w:pPr>
      <w:numPr>
        <w:numId w:val="80"/>
      </w:numPr>
    </w:pPr>
  </w:style>
  <w:style w:type="paragraph" w:styleId="NormalWeb">
    <w:name w:val="Normal (Web)"/>
    <w:basedOn w:val="Normal"/>
    <w:uiPriority w:val="99"/>
    <w:unhideWhenUsed/>
    <w:rsid w:val="002B3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customXml" Target="../customXml/item4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58D057CF954748872F1025C65F3884" ma:contentTypeVersion="18" ma:contentTypeDescription="Create a new document." ma:contentTypeScope="" ma:versionID="f96031954c0ab9d68b1620ffd03a8c6d">
  <xsd:schema xmlns:xsd="http://www.w3.org/2001/XMLSchema" xmlns:xs="http://www.w3.org/2001/XMLSchema" xmlns:p="http://schemas.microsoft.com/office/2006/metadata/properties" xmlns:ns2="f11450a7-2261-412d-8689-55a864ad8acf" xmlns:ns3="5e1ed56c-1d58-4b5e-87bf-4e6ebeaff693" targetNamespace="http://schemas.microsoft.com/office/2006/metadata/properties" ma:root="true" ma:fieldsID="572e66b10d0685e00e1b457f73b1560b" ns2:_="" ns3:_="">
    <xsd:import namespace="f11450a7-2261-412d-8689-55a864ad8acf"/>
    <xsd:import namespace="5e1ed56c-1d58-4b5e-87bf-4e6ebeaff6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1450a7-2261-412d-8689-55a864ad8a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000c853-f5ff-4535-879f-009e59979d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1ed56c-1d58-4b5e-87bf-4e6ebeaff69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05f42f8-ca9a-4112-83fd-7580a0999e86}" ma:internalName="TaxCatchAll" ma:showField="CatchAllData" ma:web="5e1ed56c-1d58-4b5e-87bf-4e6ebeaff6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11450a7-2261-412d-8689-55a864ad8acf">
      <Terms xmlns="http://schemas.microsoft.com/office/infopath/2007/PartnerControls"/>
    </lcf76f155ced4ddcb4097134ff3c332f>
    <TaxCatchAll xmlns="5e1ed56c-1d58-4b5e-87bf-4e6ebeaff69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1244D-2ACF-405F-BD74-817CC8309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1450a7-2261-412d-8689-55a864ad8acf"/>
    <ds:schemaRef ds:uri="5e1ed56c-1d58-4b5e-87bf-4e6ebeaff6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32BAAB-1055-44C6-AEA0-BDD5CD1D76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E70C2A-E0EA-4497-ADC4-C9CB03FE3199}">
  <ds:schemaRefs>
    <ds:schemaRef ds:uri="http://schemas.microsoft.com/office/2006/metadata/properties"/>
    <ds:schemaRef ds:uri="http://schemas.microsoft.com/office/infopath/2007/PartnerControls"/>
    <ds:schemaRef ds:uri="f11450a7-2261-412d-8689-55a864ad8acf"/>
    <ds:schemaRef ds:uri="5e1ed56c-1d58-4b5e-87bf-4e6ebeaff693"/>
  </ds:schemaRefs>
</ds:datastoreItem>
</file>

<file path=customXml/itemProps4.xml><?xml version="1.0" encoding="utf-8"?>
<ds:datastoreItem xmlns:ds="http://schemas.openxmlformats.org/officeDocument/2006/customXml" ds:itemID="{240C22C3-DD8F-44DD-B92D-605F7962D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47</Pages>
  <Words>13316</Words>
  <Characters>79897</Characters>
  <Application>Microsoft Office Word</Application>
  <DocSecurity>0</DocSecurity>
  <Lines>665</Lines>
  <Paragraphs>186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Rujner Piotr</dc:creator>
  <cp:lastModifiedBy>Michalska Marzena</cp:lastModifiedBy>
  <cp:revision>6</cp:revision>
  <cp:lastPrinted>2024-07-24T05:47:00Z</cp:lastPrinted>
  <dcterms:created xsi:type="dcterms:W3CDTF">2025-05-27T14:47:00Z</dcterms:created>
  <dcterms:modified xsi:type="dcterms:W3CDTF">2025-05-29T09:44:00Z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0x010100F958D057CF954748872F1025C65F3884</vt:lpwstr>
  </property>
  <property fmtid="{D5CDD505-2E9C-101B-9397-08002B2CF9AE}" pid="3" name="MediaServiceImageTags">
    <vt:lpwstr/>
  </property>
</Properties>
</file>